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18932" w14:textId="3EB8A59D" w:rsidR="00B22639" w:rsidRPr="00E20AB6" w:rsidRDefault="00B22639" w:rsidP="00012568">
      <w:pPr>
        <w:jc w:val="center"/>
        <w:rPr>
          <w:rFonts w:cs="Calibri"/>
          <w:b/>
          <w:lang w:eastAsia="pt-BR"/>
        </w:rPr>
      </w:pPr>
      <w:bookmarkStart w:id="0" w:name="0.2_table0B"/>
      <w:bookmarkEnd w:id="0"/>
      <w:r w:rsidRPr="00FF2526">
        <w:rPr>
          <w:b/>
          <w:bCs/>
          <w:u w:val="single"/>
        </w:rPr>
        <w:t>TERMO DE REFERÊNCIA</w:t>
      </w:r>
    </w:p>
    <w:p w14:paraId="3EED0AAA" w14:textId="77777777" w:rsidR="00110EEB" w:rsidRDefault="00110EEB" w:rsidP="00330E6B">
      <w:pPr>
        <w:pStyle w:val="Default"/>
        <w:rPr>
          <w:b/>
          <w:bCs/>
          <w:sz w:val="22"/>
          <w:szCs w:val="22"/>
          <w:u w:val="single"/>
        </w:rPr>
      </w:pPr>
    </w:p>
    <w:p w14:paraId="1F1F6371" w14:textId="77777777" w:rsidR="00DE5CA0" w:rsidRDefault="00110EEB" w:rsidP="000C5B8D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1F096D">
        <w:rPr>
          <w:rFonts w:asciiTheme="minorHAnsi" w:hAnsiTheme="minorHAnsi" w:cs="Arial"/>
          <w:b/>
          <w:bCs/>
        </w:rPr>
        <w:t>OBJETO</w:t>
      </w:r>
    </w:p>
    <w:p w14:paraId="32F5E97C" w14:textId="7461B03D" w:rsidR="00110EEB" w:rsidRPr="001F096D" w:rsidRDefault="00DE4E3E" w:rsidP="00DE5CA0">
      <w:pPr>
        <w:pStyle w:val="PargrafodaLista"/>
        <w:spacing w:after="0" w:line="240" w:lineRule="auto"/>
        <w:ind w:left="502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</w:t>
      </w:r>
      <w:r w:rsidR="00DE5CA0">
        <w:rPr>
          <w:rFonts w:asciiTheme="minorHAnsi" w:hAnsiTheme="minorHAnsi" w:cs="Arial"/>
          <w:b/>
          <w:bCs/>
        </w:rPr>
        <w:t xml:space="preserve">.1 </w:t>
      </w:r>
      <w:r w:rsidR="00F07A7A" w:rsidRPr="001F096D">
        <w:rPr>
          <w:rFonts w:asciiTheme="minorHAnsi" w:hAnsiTheme="minorHAnsi" w:cs="Arial"/>
          <w:bCs/>
        </w:rPr>
        <w:t xml:space="preserve">Contratação de agência de </w:t>
      </w:r>
      <w:r w:rsidR="003843C4" w:rsidRPr="001F096D">
        <w:rPr>
          <w:rFonts w:asciiTheme="minorHAnsi" w:hAnsiTheme="minorHAnsi" w:cs="Arial"/>
          <w:bCs/>
        </w:rPr>
        <w:t xml:space="preserve">viagens </w:t>
      </w:r>
      <w:r w:rsidR="00F07A7A" w:rsidRPr="001F096D">
        <w:rPr>
          <w:rFonts w:asciiTheme="minorHAnsi" w:hAnsiTheme="minorHAnsi" w:cs="Arial"/>
          <w:bCs/>
        </w:rPr>
        <w:t>para prestação de serviços relativos à cotação, reserva</w:t>
      </w:r>
      <w:r w:rsidR="003843C4" w:rsidRPr="001F096D">
        <w:rPr>
          <w:rFonts w:asciiTheme="minorHAnsi" w:hAnsiTheme="minorHAnsi" w:cs="Arial"/>
          <w:bCs/>
        </w:rPr>
        <w:t xml:space="preserve">, </w:t>
      </w:r>
      <w:r w:rsidR="00A25448">
        <w:rPr>
          <w:rFonts w:asciiTheme="minorHAnsi" w:hAnsiTheme="minorHAnsi" w:cs="Arial"/>
          <w:bCs/>
        </w:rPr>
        <w:t xml:space="preserve">emissão e cancelamento </w:t>
      </w:r>
      <w:r w:rsidR="00F07A7A" w:rsidRPr="001F096D">
        <w:rPr>
          <w:rFonts w:asciiTheme="minorHAnsi" w:hAnsiTheme="minorHAnsi" w:cs="Arial"/>
          <w:bCs/>
        </w:rPr>
        <w:t>de hospedagem</w:t>
      </w:r>
      <w:r w:rsidR="00A25448">
        <w:rPr>
          <w:rFonts w:asciiTheme="minorHAnsi" w:hAnsiTheme="minorHAnsi" w:cs="Arial"/>
          <w:bCs/>
        </w:rPr>
        <w:t xml:space="preserve"> </w:t>
      </w:r>
      <w:r w:rsidR="003843C4" w:rsidRPr="001F096D">
        <w:rPr>
          <w:rFonts w:asciiTheme="minorHAnsi" w:hAnsiTheme="minorHAnsi" w:cs="Arial"/>
          <w:bCs/>
        </w:rPr>
        <w:t>e</w:t>
      </w:r>
      <w:r w:rsidR="00A25448">
        <w:rPr>
          <w:rFonts w:asciiTheme="minorHAnsi" w:hAnsiTheme="minorHAnsi" w:cs="Arial"/>
          <w:bCs/>
        </w:rPr>
        <w:t xml:space="preserve">/ou </w:t>
      </w:r>
      <w:bookmarkStart w:id="1" w:name="_GoBack"/>
      <w:bookmarkEnd w:id="1"/>
      <w:r w:rsidR="003843C4" w:rsidRPr="001F096D">
        <w:rPr>
          <w:rFonts w:asciiTheme="minorHAnsi" w:hAnsiTheme="minorHAnsi" w:cs="Arial"/>
          <w:bCs/>
        </w:rPr>
        <w:t xml:space="preserve">alimentação junto </w:t>
      </w:r>
      <w:r w:rsidR="00A25448">
        <w:rPr>
          <w:rFonts w:asciiTheme="minorHAnsi" w:hAnsiTheme="minorHAnsi" w:cs="Arial"/>
          <w:bCs/>
        </w:rPr>
        <w:t>a estabelecimentos hoteleiros e restaurantes</w:t>
      </w:r>
      <w:r w:rsidR="003058B4">
        <w:rPr>
          <w:rFonts w:asciiTheme="minorHAnsi" w:hAnsiTheme="minorHAnsi" w:cs="Arial"/>
          <w:bCs/>
        </w:rPr>
        <w:t>/lanchonetes</w:t>
      </w:r>
      <w:r w:rsidR="003843C4" w:rsidRPr="001F096D">
        <w:rPr>
          <w:rFonts w:asciiTheme="minorHAnsi" w:hAnsiTheme="minorHAnsi" w:cs="Arial"/>
          <w:bCs/>
        </w:rPr>
        <w:t xml:space="preserve">, </w:t>
      </w:r>
      <w:r w:rsidR="006F53FE" w:rsidRPr="001F096D">
        <w:rPr>
          <w:rFonts w:asciiTheme="minorHAnsi" w:hAnsiTheme="minorHAnsi" w:cs="Arial"/>
          <w:bCs/>
        </w:rPr>
        <w:t>e demais serviços conexos</w:t>
      </w:r>
      <w:r w:rsidR="001F096D">
        <w:rPr>
          <w:rFonts w:asciiTheme="minorHAnsi" w:hAnsiTheme="minorHAnsi" w:cs="Arial"/>
          <w:bCs/>
        </w:rPr>
        <w:t xml:space="preserve"> </w:t>
      </w:r>
      <w:r w:rsidR="006F53FE" w:rsidRPr="001F096D">
        <w:rPr>
          <w:rFonts w:asciiTheme="minorHAnsi" w:hAnsiTheme="minorHAnsi" w:cs="Arial"/>
          <w:bCs/>
        </w:rPr>
        <w:t>compreendidos no mesmo ramo de atividade</w:t>
      </w:r>
      <w:r w:rsidR="00F07A7A" w:rsidRPr="001F096D">
        <w:rPr>
          <w:rFonts w:asciiTheme="minorHAnsi" w:hAnsiTheme="minorHAnsi" w:cs="Arial"/>
          <w:bCs/>
        </w:rPr>
        <w:t xml:space="preserve">, para atender a </w:t>
      </w:r>
      <w:r w:rsidR="00F07A7A" w:rsidRPr="001F096D">
        <w:rPr>
          <w:rFonts w:asciiTheme="minorHAnsi" w:hAnsiTheme="minorHAnsi" w:cs="Arial"/>
          <w:bCs/>
          <w:iCs/>
        </w:rPr>
        <w:t>UDESC</w:t>
      </w:r>
      <w:r w:rsidR="00110EEB" w:rsidRPr="001F096D">
        <w:rPr>
          <w:rFonts w:asciiTheme="minorHAnsi" w:hAnsiTheme="minorHAnsi" w:cs="Arial"/>
          <w:bCs/>
        </w:rPr>
        <w:t>.</w:t>
      </w:r>
    </w:p>
    <w:p w14:paraId="1F0AFDEF" w14:textId="77777777" w:rsidR="00110EEB" w:rsidRPr="00330E6B" w:rsidRDefault="00110EEB" w:rsidP="000C5B8D">
      <w:pPr>
        <w:spacing w:after="0" w:line="240" w:lineRule="auto"/>
        <w:jc w:val="both"/>
        <w:rPr>
          <w:rFonts w:asciiTheme="minorHAnsi" w:hAnsiTheme="minorHAnsi" w:cs="Arial"/>
          <w:b/>
          <w:bCs/>
        </w:rPr>
      </w:pPr>
    </w:p>
    <w:p w14:paraId="03BC8308" w14:textId="5E5EA072" w:rsidR="00110EEB" w:rsidRDefault="00110EEB" w:rsidP="00DE5CA0">
      <w:pPr>
        <w:pStyle w:val="PargrafodaLista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="Arial"/>
          <w:b/>
          <w:bCs/>
        </w:rPr>
      </w:pPr>
      <w:r w:rsidRPr="009577ED">
        <w:rPr>
          <w:rFonts w:asciiTheme="minorHAnsi" w:hAnsiTheme="minorHAnsi" w:cs="Arial"/>
          <w:b/>
          <w:bCs/>
        </w:rPr>
        <w:t xml:space="preserve">ESPECIFICAÇÕES E DESCRIÇÃO DE OBJETO </w:t>
      </w:r>
    </w:p>
    <w:p w14:paraId="65CE4849" w14:textId="656E3E36" w:rsidR="000C5B8D" w:rsidRDefault="008F1331" w:rsidP="000C5B8D">
      <w:pPr>
        <w:pStyle w:val="PargrafodaLista"/>
        <w:numPr>
          <w:ilvl w:val="1"/>
          <w:numId w:val="11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  <w:bCs/>
        </w:rPr>
      </w:pPr>
      <w:r w:rsidRPr="008F1331">
        <w:rPr>
          <w:rFonts w:asciiTheme="minorHAnsi" w:hAnsiTheme="minorHAnsi" w:cs="Arial"/>
          <w:bCs/>
        </w:rPr>
        <w:t xml:space="preserve">Realizar </w:t>
      </w:r>
      <w:r w:rsidR="000C5B8D">
        <w:rPr>
          <w:rFonts w:asciiTheme="minorHAnsi" w:hAnsiTheme="minorHAnsi" w:cs="Arial"/>
          <w:bCs/>
        </w:rPr>
        <w:t xml:space="preserve">cotação, </w:t>
      </w:r>
      <w:r w:rsidRPr="008F1331">
        <w:rPr>
          <w:rFonts w:asciiTheme="minorHAnsi" w:hAnsiTheme="minorHAnsi" w:cs="Arial"/>
          <w:bCs/>
        </w:rPr>
        <w:t xml:space="preserve">reservas e </w:t>
      </w:r>
      <w:r w:rsidR="00A25448">
        <w:rPr>
          <w:rFonts w:asciiTheme="minorHAnsi" w:hAnsiTheme="minorHAnsi" w:cs="Arial"/>
          <w:bCs/>
        </w:rPr>
        <w:t>emissão</w:t>
      </w:r>
      <w:r w:rsidRPr="008F1331">
        <w:rPr>
          <w:rFonts w:asciiTheme="minorHAnsi" w:hAnsiTheme="minorHAnsi" w:cs="Arial"/>
          <w:bCs/>
        </w:rPr>
        <w:t xml:space="preserve"> de serviços de hospedagem, em território nacional e no exterior, quando solicitado</w:t>
      </w:r>
      <w:r w:rsidR="000C5B8D">
        <w:rPr>
          <w:rFonts w:asciiTheme="minorHAnsi" w:hAnsiTheme="minorHAnsi" w:cs="Arial"/>
          <w:bCs/>
        </w:rPr>
        <w:t xml:space="preserve"> pelo Fiscal de Contrato</w:t>
      </w:r>
      <w:r w:rsidRPr="008F1331">
        <w:rPr>
          <w:rFonts w:asciiTheme="minorHAnsi" w:hAnsiTheme="minorHAnsi" w:cs="Arial"/>
          <w:bCs/>
        </w:rPr>
        <w:t>, por meio de documento impresso ou digital (oficio ou e-mail), apresentando a melhor opção de localização, valor da diária, segurança e conveniência, fornecendo ao beneficiário documento comprobatório da</w:t>
      </w:r>
      <w:r w:rsidR="000C5B8D">
        <w:rPr>
          <w:rFonts w:asciiTheme="minorHAnsi" w:hAnsiTheme="minorHAnsi" w:cs="Arial"/>
          <w:bCs/>
        </w:rPr>
        <w:t xml:space="preserve"> reserva;</w:t>
      </w:r>
    </w:p>
    <w:p w14:paraId="6ECC76AE" w14:textId="5F46277A" w:rsidR="00DA6BC0" w:rsidRPr="00956DB4" w:rsidRDefault="006012AC" w:rsidP="000C5B8D">
      <w:pPr>
        <w:pStyle w:val="PargrafodaLista"/>
        <w:numPr>
          <w:ilvl w:val="2"/>
          <w:numId w:val="20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="Arial"/>
          <w:bCs/>
        </w:rPr>
      </w:pPr>
      <w:r w:rsidRPr="006012AC">
        <w:rPr>
          <w:rFonts w:asciiTheme="minorHAnsi" w:hAnsiTheme="minorHAnsi" w:cs="Arial"/>
          <w:bCs/>
        </w:rPr>
        <w:t xml:space="preserve">A hospedagem </w:t>
      </w:r>
      <w:r>
        <w:rPr>
          <w:rFonts w:asciiTheme="minorHAnsi" w:hAnsiTheme="minorHAnsi" w:cs="Arial"/>
          <w:bCs/>
        </w:rPr>
        <w:t>poderá</w:t>
      </w:r>
      <w:r w:rsidRPr="006012AC">
        <w:rPr>
          <w:rFonts w:asciiTheme="minorHAnsi" w:hAnsiTheme="minorHAnsi" w:cs="Arial"/>
          <w:bCs/>
        </w:rPr>
        <w:t xml:space="preserve"> incluir alimen</w:t>
      </w:r>
      <w:r>
        <w:rPr>
          <w:rFonts w:asciiTheme="minorHAnsi" w:hAnsiTheme="minorHAnsi" w:cs="Arial"/>
          <w:bCs/>
        </w:rPr>
        <w:t>tação conforme solicitado pela UDESC</w:t>
      </w:r>
      <w:r w:rsidRPr="006012AC">
        <w:rPr>
          <w:rFonts w:asciiTheme="minorHAnsi" w:hAnsiTheme="minorHAnsi" w:cs="Arial"/>
          <w:bCs/>
        </w:rPr>
        <w:t xml:space="preserve"> podendo ser café da manhã, meia pensão ou pensão completa conforme a necessidade da viagem.</w:t>
      </w:r>
    </w:p>
    <w:p w14:paraId="2F437487" w14:textId="43C1F65B" w:rsidR="000C5B8D" w:rsidRPr="000C5B8D" w:rsidRDefault="000C5B8D" w:rsidP="00012568">
      <w:pPr>
        <w:pStyle w:val="PargrafodaLista"/>
        <w:numPr>
          <w:ilvl w:val="1"/>
          <w:numId w:val="11"/>
        </w:numPr>
        <w:jc w:val="both"/>
        <w:rPr>
          <w:rFonts w:asciiTheme="minorHAnsi" w:hAnsiTheme="minorHAnsi" w:cs="Arial"/>
          <w:bCs/>
        </w:rPr>
      </w:pPr>
      <w:r w:rsidRPr="000C5B8D">
        <w:rPr>
          <w:rFonts w:asciiTheme="minorHAnsi" w:hAnsiTheme="minorHAnsi" w:cs="Arial"/>
          <w:bCs/>
        </w:rPr>
        <w:t xml:space="preserve">Realizar cotação, reservas e </w:t>
      </w:r>
      <w:r w:rsidR="00A25448">
        <w:rPr>
          <w:rFonts w:asciiTheme="minorHAnsi" w:hAnsiTheme="minorHAnsi" w:cs="Arial"/>
          <w:bCs/>
        </w:rPr>
        <w:t>emissão</w:t>
      </w:r>
      <w:r w:rsidRPr="000C5B8D">
        <w:rPr>
          <w:rFonts w:asciiTheme="minorHAnsi" w:hAnsiTheme="minorHAnsi" w:cs="Arial"/>
          <w:bCs/>
        </w:rPr>
        <w:t xml:space="preserve"> de serviços de hospedagem, em território nacional e no exterior, quando solicitado pelo Fiscal de Contrato, por meio de documento impresso ou digital (oficio ou e-mail), apresentando a melhor opção de localização, valor da </w:t>
      </w:r>
      <w:r>
        <w:rPr>
          <w:rFonts w:asciiTheme="minorHAnsi" w:hAnsiTheme="minorHAnsi" w:cs="Arial"/>
          <w:bCs/>
        </w:rPr>
        <w:t>alimentação</w:t>
      </w:r>
      <w:r w:rsidRPr="000C5B8D">
        <w:rPr>
          <w:rFonts w:asciiTheme="minorHAnsi" w:hAnsiTheme="minorHAnsi" w:cs="Arial"/>
          <w:bCs/>
        </w:rPr>
        <w:t>, segurança e conveniência, fornecendo ao beneficiário documento comprobatório da reserva;</w:t>
      </w:r>
    </w:p>
    <w:p w14:paraId="42D89AE5" w14:textId="218B8B3F" w:rsidR="00AF2E2D" w:rsidRDefault="001F096D" w:rsidP="000C5B8D">
      <w:pPr>
        <w:pStyle w:val="PargrafodaLista"/>
        <w:tabs>
          <w:tab w:val="left" w:pos="1418"/>
        </w:tabs>
        <w:spacing w:after="0" w:line="240" w:lineRule="auto"/>
        <w:ind w:left="1418" w:hanging="702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2.2.1 A alimentação (almoço ou jantar) poderá incluir bebida não alcóolica, conforme necessidade da UDESC.</w:t>
      </w:r>
    </w:p>
    <w:p w14:paraId="5CED33AF" w14:textId="288C1843" w:rsidR="00AF2E2D" w:rsidRPr="00AF2E2D" w:rsidRDefault="00AF2E2D" w:rsidP="000C5B8D">
      <w:pPr>
        <w:pStyle w:val="PargrafodaLista"/>
        <w:spacing w:after="0" w:line="240" w:lineRule="auto"/>
        <w:ind w:left="709" w:hanging="425"/>
        <w:jc w:val="both"/>
        <w:rPr>
          <w:rFonts w:asciiTheme="minorHAnsi" w:hAnsiTheme="minorHAnsi" w:cs="Arial"/>
          <w:b/>
          <w:bCs/>
        </w:rPr>
      </w:pPr>
      <w:r w:rsidRPr="00AF2E2D">
        <w:rPr>
          <w:rFonts w:asciiTheme="minorHAnsi" w:hAnsiTheme="minorHAnsi" w:cs="Arial"/>
          <w:b/>
          <w:bCs/>
        </w:rPr>
        <w:t>2.3</w:t>
      </w:r>
      <w:r>
        <w:rPr>
          <w:rFonts w:asciiTheme="minorHAnsi" w:hAnsiTheme="minorHAnsi" w:cs="Arial"/>
          <w:bCs/>
        </w:rPr>
        <w:t xml:space="preserve"> </w:t>
      </w:r>
      <w:r w:rsidR="00646A6F" w:rsidRPr="00AF2E2D">
        <w:rPr>
          <w:rFonts w:asciiTheme="minorHAnsi" w:hAnsiTheme="minorHAnsi" w:cs="Arial"/>
          <w:bCs/>
        </w:rPr>
        <w:t>Oferecer assessoramento para a definição de melhor tipo de acomodação e alimentação</w:t>
      </w:r>
      <w:r w:rsidRPr="00AF2E2D">
        <w:rPr>
          <w:rFonts w:asciiTheme="minorHAnsi" w:hAnsiTheme="minorHAnsi" w:cs="Arial"/>
          <w:bCs/>
        </w:rPr>
        <w:t xml:space="preserve"> e</w:t>
      </w:r>
      <w:r w:rsidR="00646A6F" w:rsidRPr="00AF2E2D">
        <w:rPr>
          <w:rFonts w:asciiTheme="minorHAnsi" w:hAnsiTheme="minorHAnsi" w:cs="Arial"/>
          <w:bCs/>
        </w:rPr>
        <w:t xml:space="preserve"> tarifas promocionais à época da </w:t>
      </w:r>
      <w:r w:rsidR="000C5B8D">
        <w:rPr>
          <w:rFonts w:asciiTheme="minorHAnsi" w:hAnsiTheme="minorHAnsi" w:cs="Arial"/>
          <w:bCs/>
        </w:rPr>
        <w:t>utilização</w:t>
      </w:r>
      <w:r w:rsidRPr="00AF2E2D">
        <w:rPr>
          <w:rFonts w:asciiTheme="minorHAnsi" w:hAnsiTheme="minorHAnsi" w:cs="Arial"/>
          <w:bCs/>
        </w:rPr>
        <w:t>.</w:t>
      </w:r>
    </w:p>
    <w:p w14:paraId="752E5712" w14:textId="12E4AA4D" w:rsidR="006012AC" w:rsidRPr="00AF2E2D" w:rsidRDefault="001F096D" w:rsidP="000C5B8D">
      <w:pPr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AF2E2D">
        <w:rPr>
          <w:rFonts w:asciiTheme="minorHAnsi" w:hAnsiTheme="minorHAnsi" w:cs="Arial"/>
          <w:bCs/>
        </w:rPr>
        <w:t xml:space="preserve"> </w:t>
      </w:r>
    </w:p>
    <w:p w14:paraId="5AAF2B9F" w14:textId="5AFFEAB5" w:rsidR="00110EEB" w:rsidRDefault="00110EEB" w:rsidP="00DE5CA0">
      <w:pPr>
        <w:pStyle w:val="PargrafodaLista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LOCAL, PRAZOS E CONDIÇÕES DE </w:t>
      </w:r>
      <w:r w:rsidR="00654109">
        <w:rPr>
          <w:rFonts w:asciiTheme="minorHAnsi" w:hAnsiTheme="minorHAnsi" w:cs="Calibri"/>
          <w:b/>
          <w:lang w:eastAsia="pt-BR"/>
        </w:rPr>
        <w:t>PRESTAÇÕES DOS SERVIÇOS</w:t>
      </w:r>
      <w:r w:rsidRPr="009577ED">
        <w:rPr>
          <w:rFonts w:asciiTheme="minorHAnsi" w:hAnsiTheme="minorHAnsi" w:cs="Calibri"/>
          <w:b/>
          <w:lang w:eastAsia="pt-BR"/>
        </w:rPr>
        <w:t xml:space="preserve">:    </w:t>
      </w:r>
      <w:bookmarkStart w:id="2" w:name="_Ref366139685"/>
    </w:p>
    <w:p w14:paraId="0D2960FC" w14:textId="6219FDD9" w:rsidR="00110EEB" w:rsidRPr="00CB15C1" w:rsidRDefault="00110EEB" w:rsidP="000C5B8D">
      <w:pPr>
        <w:pStyle w:val="PargrafodaLista"/>
        <w:numPr>
          <w:ilvl w:val="1"/>
          <w:numId w:val="11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CB15C1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CB15C1">
        <w:rPr>
          <w:rFonts w:asciiTheme="minorHAnsi" w:hAnsiTheme="minorHAnsi" w:cs="Calibri"/>
          <w:lang w:val="pt-PT" w:eastAsia="pt-BR"/>
        </w:rPr>
        <w:t xml:space="preserve">– Os </w:t>
      </w:r>
      <w:r>
        <w:rPr>
          <w:rFonts w:asciiTheme="minorHAnsi" w:hAnsiTheme="minorHAnsi" w:cs="Calibri"/>
          <w:lang w:val="pt-PT" w:eastAsia="pt-BR"/>
        </w:rPr>
        <w:t>serviços</w:t>
      </w:r>
      <w:r w:rsidRPr="00CB15C1">
        <w:rPr>
          <w:rFonts w:asciiTheme="minorHAnsi" w:hAnsiTheme="minorHAnsi" w:cs="Calibri"/>
          <w:lang w:val="pt-PT" w:eastAsia="pt-BR"/>
        </w:rPr>
        <w:t xml:space="preserve"> serão entregues ou executados pelo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CB15C1">
        <w:rPr>
          <w:rFonts w:asciiTheme="minorHAnsi" w:hAnsiTheme="minorHAnsi" w:cs="Calibri"/>
          <w:lang w:val="pt-PT" w:eastAsia="pt-BR"/>
        </w:rPr>
        <w:t xml:space="preserve">Contratado, conforme a necessidade e mediante </w:t>
      </w:r>
      <w:r w:rsidR="00654109">
        <w:rPr>
          <w:rFonts w:asciiTheme="minorHAnsi" w:hAnsiTheme="minorHAnsi" w:cs="Calibri"/>
          <w:lang w:val="pt-PT" w:eastAsia="pt-BR"/>
        </w:rPr>
        <w:t>Ordem de Serviço (OS)</w:t>
      </w:r>
      <w:r w:rsidRPr="00CB15C1">
        <w:rPr>
          <w:rFonts w:asciiTheme="minorHAnsi" w:hAnsiTheme="minorHAnsi" w:cs="Calibri"/>
          <w:lang w:val="pt-PT" w:eastAsia="pt-BR"/>
        </w:rPr>
        <w:t xml:space="preserve"> - de cada Centro Participante no presente processo. </w:t>
      </w:r>
    </w:p>
    <w:bookmarkEnd w:id="2"/>
    <w:p w14:paraId="077A5E72" w14:textId="77777777" w:rsidR="00110EEB" w:rsidRPr="0096624D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061A1F">
        <w:rPr>
          <w:rFonts w:asciiTheme="minorHAnsi" w:hAnsiTheme="minorHAnsi" w:cs="Calibri"/>
          <w:b/>
          <w:lang w:eastAsia="pt-BR"/>
        </w:rPr>
        <w:t>CAMPUS I – GRANDE FLORIANÓPOLIS:</w:t>
      </w:r>
    </w:p>
    <w:p w14:paraId="7C85E60B" w14:textId="77777777" w:rsidR="00110EEB" w:rsidRPr="0096624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b/>
          <w:lang w:eastAsia="pt-BR"/>
        </w:rPr>
        <w:t>Reitoria:</w:t>
      </w:r>
    </w:p>
    <w:p w14:paraId="37D741C3" w14:textId="77777777" w:rsidR="00110EEB" w:rsidRPr="0096624D" w:rsidRDefault="00110EEB" w:rsidP="000C5B8D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lang w:eastAsia="pt-BR"/>
        </w:rPr>
      </w:pPr>
      <w:r w:rsidRPr="0096624D">
        <w:rPr>
          <w:rFonts w:asciiTheme="minorHAnsi" w:hAnsiTheme="minorHAnsi" w:cs="Calibri"/>
          <w:lang w:eastAsia="pt-BR"/>
        </w:rPr>
        <w:t>Av. Madre Benvenuta, 20</w:t>
      </w:r>
      <w:r>
        <w:rPr>
          <w:rFonts w:asciiTheme="minorHAnsi" w:hAnsiTheme="minorHAnsi" w:cs="Calibri"/>
          <w:lang w:eastAsia="pt-BR"/>
        </w:rPr>
        <w:t>0</w:t>
      </w:r>
      <w:r w:rsidRPr="0096624D">
        <w:rPr>
          <w:rFonts w:asciiTheme="minorHAnsi" w:hAnsiTheme="minorHAnsi" w:cs="Calibri"/>
          <w:lang w:eastAsia="pt-BR"/>
        </w:rPr>
        <w:t>7, Itacorubi, Florianópolis/SC, CEP 88035-001.</w:t>
      </w:r>
    </w:p>
    <w:p w14:paraId="5802A2CA" w14:textId="77777777" w:rsidR="00110EEB" w:rsidRDefault="00110EEB" w:rsidP="000C5B8D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b/>
          <w:lang w:eastAsia="pt-BR"/>
        </w:rPr>
      </w:pPr>
      <w:r w:rsidRPr="0096624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782C0E20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ESAG - Centro de Ciências da Administração e Socioeconômicas:</w:t>
      </w:r>
    </w:p>
    <w:p w14:paraId="4D26CD4C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20</w:t>
      </w:r>
      <w:r>
        <w:rPr>
          <w:rFonts w:asciiTheme="minorHAnsi" w:hAnsiTheme="minorHAnsi" w:cs="Calibri"/>
          <w:lang w:eastAsia="pt-BR"/>
        </w:rPr>
        <w:t>0</w:t>
      </w:r>
      <w:r w:rsidRPr="009577ED">
        <w:rPr>
          <w:rFonts w:asciiTheme="minorHAnsi" w:hAnsiTheme="minorHAnsi" w:cs="Calibri"/>
          <w:lang w:eastAsia="pt-BR"/>
        </w:rPr>
        <w:t>7, Itacorubi, Florianópolis/SC, CEP 88035-001.</w:t>
      </w:r>
    </w:p>
    <w:p w14:paraId="649EB732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37E6EA28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CEART - Centro de Artes:</w:t>
      </w:r>
    </w:p>
    <w:p w14:paraId="30B1D713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 xml:space="preserve">Av. Madre Benvenuta, </w:t>
      </w:r>
      <w:r>
        <w:rPr>
          <w:rFonts w:asciiTheme="minorHAnsi" w:hAnsiTheme="minorHAnsi" w:cs="Calibri"/>
          <w:lang w:eastAsia="pt-BR"/>
        </w:rPr>
        <w:t>2007</w:t>
      </w:r>
      <w:r w:rsidRPr="009577ED">
        <w:rPr>
          <w:rFonts w:asciiTheme="minorHAnsi" w:hAnsiTheme="minorHAnsi" w:cs="Calibri"/>
          <w:lang w:eastAsia="pt-BR"/>
        </w:rPr>
        <w:t>, Itacorubi, Florianópolis/SC, CEP 88035-001.</w:t>
      </w:r>
    </w:p>
    <w:p w14:paraId="3194C5E0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285F6312" w14:textId="77777777" w:rsidR="00110EEB" w:rsidRPr="009577ED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</w:rPr>
        <w:t xml:space="preserve">FAED - Centro de Ciências da Educação: </w:t>
      </w:r>
    </w:p>
    <w:p w14:paraId="6E6884B9" w14:textId="2A618629" w:rsidR="00110EEB" w:rsidRPr="009577ED" w:rsidRDefault="00110EEB" w:rsidP="000C5B8D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 xml:space="preserve">Av. Madre Benvenuta, 2007 </w:t>
      </w:r>
      <w:r w:rsidR="001B77EB">
        <w:rPr>
          <w:rFonts w:asciiTheme="minorHAnsi" w:hAnsiTheme="minorHAnsi"/>
        </w:rPr>
        <w:t>–</w:t>
      </w:r>
      <w:r w:rsidRPr="009577ED">
        <w:rPr>
          <w:rFonts w:asciiTheme="minorHAnsi" w:hAnsiTheme="minorHAnsi"/>
        </w:rPr>
        <w:t xml:space="preserve"> Itacorubi</w:t>
      </w:r>
      <w:r w:rsidR="001B77EB">
        <w:rPr>
          <w:rFonts w:asciiTheme="minorHAnsi" w:hAnsiTheme="minorHAnsi"/>
        </w:rPr>
        <w:t xml:space="preserve">, </w:t>
      </w:r>
      <w:r w:rsidR="001B77EB">
        <w:rPr>
          <w:rFonts w:asciiTheme="minorHAnsi" w:hAnsiTheme="minorHAnsi" w:cs="Calibri"/>
          <w:lang w:eastAsia="pt-BR"/>
        </w:rPr>
        <w:t>Florianópolis/SC</w:t>
      </w:r>
      <w:r w:rsidRPr="009577ED">
        <w:rPr>
          <w:rFonts w:asciiTheme="minorHAnsi" w:hAnsiTheme="minorHAnsi"/>
        </w:rPr>
        <w:t>, SC, CEP 88.035-001.</w:t>
      </w:r>
    </w:p>
    <w:p w14:paraId="3AB8AF95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5A34C311" w14:textId="77777777" w:rsidR="00110EEB" w:rsidRPr="009577ED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</w:rPr>
        <w:t>CEAD - Centro de Educação a Distância:</w:t>
      </w:r>
    </w:p>
    <w:p w14:paraId="352C3825" w14:textId="7A64955A" w:rsidR="00110EEB" w:rsidRPr="009577ED" w:rsidRDefault="00110EEB" w:rsidP="000C5B8D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>Av. Ma</w:t>
      </w:r>
      <w:r w:rsidR="001B77EB">
        <w:rPr>
          <w:rFonts w:asciiTheme="minorHAnsi" w:hAnsiTheme="minorHAnsi"/>
        </w:rPr>
        <w:t xml:space="preserve">dre Benvenuta, 2007 – Itacorubi, </w:t>
      </w:r>
      <w:r w:rsidR="001B77EB" w:rsidRPr="0096624D">
        <w:rPr>
          <w:rFonts w:asciiTheme="minorHAnsi" w:hAnsiTheme="minorHAnsi" w:cs="Calibri"/>
          <w:lang w:eastAsia="pt-BR"/>
        </w:rPr>
        <w:t>Florianópolis/SC,</w:t>
      </w:r>
      <w:r w:rsidR="001B77EB">
        <w:rPr>
          <w:rFonts w:asciiTheme="minorHAnsi" w:hAnsiTheme="minorHAnsi"/>
        </w:rPr>
        <w:t xml:space="preserve"> CEP</w:t>
      </w:r>
      <w:r w:rsidRPr="009577ED">
        <w:rPr>
          <w:rFonts w:asciiTheme="minorHAnsi" w:hAnsiTheme="minorHAnsi"/>
        </w:rPr>
        <w:t xml:space="preserve"> 88035-001.</w:t>
      </w:r>
    </w:p>
    <w:p w14:paraId="7C72BC87" w14:textId="77777777" w:rsidR="00110EEB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</w:t>
      </w:r>
      <w:r>
        <w:rPr>
          <w:rFonts w:asciiTheme="minorHAnsi" w:hAnsiTheme="minorHAnsi" w:cs="Calibri"/>
          <w:b/>
          <w:lang w:eastAsia="pt-BR"/>
        </w:rPr>
        <w:t>9</w:t>
      </w:r>
      <w:r w:rsidRPr="009577ED">
        <w:rPr>
          <w:rFonts w:asciiTheme="minorHAnsi" w:hAnsiTheme="minorHAnsi" w:cs="Calibri"/>
          <w:b/>
          <w:lang w:eastAsia="pt-BR"/>
        </w:rPr>
        <w:t>h.</w:t>
      </w:r>
    </w:p>
    <w:p w14:paraId="620A6658" w14:textId="77777777" w:rsidR="002B4CA1" w:rsidRPr="009577ED" w:rsidRDefault="002B4CA1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CEFID – Centro de Ciências da Saúde e do Esporte:</w:t>
      </w:r>
    </w:p>
    <w:p w14:paraId="4405164F" w14:textId="77777777" w:rsidR="002B4CA1" w:rsidRPr="009577ED" w:rsidRDefault="002B4CA1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Rua Pascoal Simone, 358, Coqueiros, Florianópolis/SC, CEP 88080-350-001.</w:t>
      </w:r>
    </w:p>
    <w:p w14:paraId="1235B476" w14:textId="77777777" w:rsidR="002B4CA1" w:rsidRPr="009577ED" w:rsidRDefault="002B4CA1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Horário de funcionamento: </w:t>
      </w:r>
      <w:r>
        <w:rPr>
          <w:rFonts w:asciiTheme="minorHAnsi" w:hAnsiTheme="minorHAnsi" w:cs="Calibri"/>
          <w:b/>
          <w:lang w:eastAsia="pt-BR"/>
        </w:rPr>
        <w:t>09</w:t>
      </w:r>
      <w:r w:rsidRPr="009577ED">
        <w:rPr>
          <w:rFonts w:asciiTheme="minorHAnsi" w:hAnsiTheme="minorHAnsi" w:cs="Calibri"/>
          <w:b/>
          <w:lang w:eastAsia="pt-BR"/>
        </w:rPr>
        <w:t xml:space="preserve">h às </w:t>
      </w:r>
      <w:r>
        <w:rPr>
          <w:rFonts w:asciiTheme="minorHAnsi" w:hAnsiTheme="minorHAnsi" w:cs="Calibri"/>
          <w:b/>
          <w:lang w:eastAsia="pt-BR"/>
        </w:rPr>
        <w:t>16</w:t>
      </w:r>
      <w:r w:rsidRPr="009577ED">
        <w:rPr>
          <w:rFonts w:asciiTheme="minorHAnsi" w:hAnsiTheme="minorHAnsi" w:cs="Calibri"/>
          <w:b/>
          <w:lang w:eastAsia="pt-BR"/>
        </w:rPr>
        <w:t>h.</w:t>
      </w:r>
    </w:p>
    <w:p w14:paraId="15B9BEC5" w14:textId="77777777" w:rsidR="002B4CA1" w:rsidRPr="004A58FE" w:rsidRDefault="002B4CA1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/>
          <w:b/>
        </w:rPr>
      </w:pPr>
      <w:r w:rsidRPr="004A58FE">
        <w:rPr>
          <w:rFonts w:asciiTheme="minorHAnsi" w:hAnsiTheme="minorHAnsi"/>
          <w:b/>
        </w:rPr>
        <w:t>Museu da Escola Catarinense:</w:t>
      </w:r>
    </w:p>
    <w:p w14:paraId="11D841F8" w14:textId="0B0F7BD4" w:rsidR="002B4CA1" w:rsidRPr="004A58FE" w:rsidRDefault="002B4CA1" w:rsidP="000C5B8D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4A58FE">
        <w:rPr>
          <w:rFonts w:asciiTheme="minorHAnsi" w:hAnsiTheme="minorHAnsi"/>
        </w:rPr>
        <w:lastRenderedPageBreak/>
        <w:t>Rua Saldanha Marinho, 196, Centro</w:t>
      </w:r>
      <w:r w:rsidR="001B77EB">
        <w:rPr>
          <w:rFonts w:asciiTheme="minorHAnsi" w:hAnsiTheme="minorHAnsi"/>
        </w:rPr>
        <w:t xml:space="preserve">, </w:t>
      </w:r>
      <w:r w:rsidR="001B77EB" w:rsidRPr="0096624D">
        <w:rPr>
          <w:rFonts w:asciiTheme="minorHAnsi" w:hAnsiTheme="minorHAnsi" w:cs="Calibri"/>
          <w:lang w:eastAsia="pt-BR"/>
        </w:rPr>
        <w:t>Florianópolis/SC,</w:t>
      </w:r>
      <w:r w:rsidRPr="004A58FE">
        <w:rPr>
          <w:rFonts w:asciiTheme="minorHAnsi" w:hAnsiTheme="minorHAnsi"/>
        </w:rPr>
        <w:t xml:space="preserve"> CEP 88010-450.</w:t>
      </w:r>
    </w:p>
    <w:p w14:paraId="306775A0" w14:textId="77777777" w:rsidR="002B4CA1" w:rsidRPr="009577ED" w:rsidRDefault="002B4CA1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08A3F9FB" w14:textId="77777777" w:rsidR="002B4CA1" w:rsidRDefault="002B4CA1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13A12F80" w14:textId="77777777" w:rsidR="00110EEB" w:rsidRPr="00F02E6A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</w:t>
      </w:r>
      <w:r w:rsidRPr="00F02E6A">
        <w:rPr>
          <w:rFonts w:asciiTheme="minorHAnsi" w:hAnsiTheme="minorHAnsi" w:cs="Calibri"/>
          <w:b/>
          <w:lang w:eastAsia="pt-BR"/>
        </w:rPr>
        <w:t>CAMPUS II – NORTE CATARINENSE:</w:t>
      </w:r>
    </w:p>
    <w:p w14:paraId="29A80BFB" w14:textId="77777777" w:rsidR="00110EEB" w:rsidRPr="009577ED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/>
          <w:b/>
        </w:rPr>
      </w:pPr>
      <w:r w:rsidRPr="009577ED">
        <w:rPr>
          <w:rFonts w:asciiTheme="minorHAnsi" w:hAnsiTheme="minorHAnsi"/>
          <w:b/>
        </w:rPr>
        <w:t>CCT - Centro de Ciências Tecnológicas:</w:t>
      </w:r>
    </w:p>
    <w:p w14:paraId="2EE064CA" w14:textId="7BCB1D4D" w:rsidR="00110EEB" w:rsidRPr="009577ED" w:rsidRDefault="00110EEB" w:rsidP="000C5B8D">
      <w:pPr>
        <w:suppressAutoHyphens/>
        <w:spacing w:after="0" w:line="240" w:lineRule="auto"/>
        <w:ind w:left="1392" w:firstLine="336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Paulo Malschitzki, Zona Industrial Norte</w:t>
      </w:r>
      <w:r w:rsidR="001B77EB">
        <w:rPr>
          <w:rFonts w:asciiTheme="minorHAnsi" w:hAnsiTheme="minorHAnsi" w:cs="Calibri"/>
          <w:lang w:eastAsia="pt-BR"/>
        </w:rPr>
        <w:t>, Joinville/</w:t>
      </w:r>
      <w:r w:rsidRPr="009577ED">
        <w:rPr>
          <w:rFonts w:asciiTheme="minorHAnsi" w:hAnsiTheme="minorHAnsi" w:cs="Calibri"/>
          <w:lang w:eastAsia="pt-BR"/>
        </w:rPr>
        <w:t xml:space="preserve"> SC, CEP 89.219-710.</w:t>
      </w:r>
    </w:p>
    <w:p w14:paraId="71877398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Horário de funcionamento: 8h às 15h. </w:t>
      </w:r>
    </w:p>
    <w:p w14:paraId="746A82BB" w14:textId="77777777" w:rsidR="00110EEB" w:rsidRPr="00F02E6A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cs="Calibri"/>
          <w:b/>
        </w:rPr>
      </w:pPr>
      <w:r w:rsidRPr="00F02E6A">
        <w:rPr>
          <w:rFonts w:asciiTheme="minorHAnsi" w:hAnsiTheme="minorHAnsi" w:cs="Calibri"/>
          <w:b/>
          <w:lang w:eastAsia="pt-BR"/>
        </w:rPr>
        <w:t>CEPLAN - Centro de Educação do Planalto Norte:</w:t>
      </w:r>
    </w:p>
    <w:p w14:paraId="35262B28" w14:textId="382418C1" w:rsidR="00110EEB" w:rsidRPr="00F02E6A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F02E6A">
        <w:rPr>
          <w:rFonts w:asciiTheme="minorHAnsi" w:hAnsiTheme="minorHAnsi" w:cs="Calibri"/>
          <w:lang w:eastAsia="pt-BR"/>
        </w:rPr>
        <w:t>Rua Luiz Ferna</w:t>
      </w:r>
      <w:r w:rsidR="001B77EB">
        <w:rPr>
          <w:rFonts w:asciiTheme="minorHAnsi" w:hAnsiTheme="minorHAnsi" w:cs="Calibri"/>
          <w:lang w:eastAsia="pt-BR"/>
        </w:rPr>
        <w:t>ndo Hastreiter, 180, Centenário, São Bento do Sul/</w:t>
      </w:r>
      <w:r w:rsidRPr="00F02E6A">
        <w:rPr>
          <w:rFonts w:asciiTheme="minorHAnsi" w:hAnsiTheme="minorHAnsi" w:cs="Calibri"/>
          <w:lang w:eastAsia="pt-BR"/>
        </w:rPr>
        <w:t xml:space="preserve"> SC, </w:t>
      </w:r>
    </w:p>
    <w:p w14:paraId="145274AD" w14:textId="3561962D" w:rsidR="00110EEB" w:rsidRDefault="001B77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>CEP 89</w:t>
      </w:r>
      <w:r w:rsidR="00110EEB" w:rsidRPr="00F02E6A">
        <w:rPr>
          <w:rFonts w:asciiTheme="minorHAnsi" w:hAnsiTheme="minorHAnsi" w:cs="Calibri"/>
          <w:lang w:eastAsia="pt-BR"/>
        </w:rPr>
        <w:t>283-081.</w:t>
      </w:r>
    </w:p>
    <w:p w14:paraId="3A52CDD7" w14:textId="77777777" w:rsidR="00110EEB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7h às 13h</w:t>
      </w:r>
      <w:r>
        <w:rPr>
          <w:rFonts w:asciiTheme="minorHAnsi" w:hAnsiTheme="minorHAnsi" w:cs="Calibri"/>
          <w:b/>
          <w:lang w:eastAsia="pt-BR"/>
        </w:rPr>
        <w:t>.</w:t>
      </w:r>
    </w:p>
    <w:p w14:paraId="65CCBA49" w14:textId="77777777" w:rsidR="001815E9" w:rsidRDefault="001815E9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2456BA99" w14:textId="77777777" w:rsidR="008E3A4B" w:rsidRPr="009577ED" w:rsidRDefault="008E3A4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III -  Planalto Serrano:</w:t>
      </w:r>
    </w:p>
    <w:p w14:paraId="2E413F0C" w14:textId="77777777" w:rsidR="008E3A4B" w:rsidRPr="009577ED" w:rsidRDefault="008E3A4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CAV: Centro de Ciências Agroveterinárias</w:t>
      </w:r>
      <w:r w:rsidRPr="009577ED">
        <w:rPr>
          <w:rFonts w:asciiTheme="minorHAnsi" w:hAnsiTheme="minorHAnsi" w:cs="Calibri"/>
          <w:b/>
          <w:lang w:eastAsia="pt-BR"/>
        </w:rPr>
        <w:br/>
      </w:r>
      <w:proofErr w:type="spellStart"/>
      <w:r w:rsidRPr="009577ED">
        <w:rPr>
          <w:rFonts w:asciiTheme="minorHAnsi" w:hAnsiTheme="minorHAnsi"/>
        </w:rPr>
        <w:t>Av</w:t>
      </w:r>
      <w:proofErr w:type="spellEnd"/>
      <w:r w:rsidRPr="009577ED">
        <w:rPr>
          <w:rFonts w:asciiTheme="minorHAnsi" w:hAnsiTheme="minorHAnsi"/>
        </w:rPr>
        <w:t xml:space="preserve"> Luiz de Camões, 2090, Conta Dinheiro – Lages, SC, CEP:  88.520-000.</w:t>
      </w:r>
    </w:p>
    <w:p w14:paraId="181C836F" w14:textId="77777777" w:rsidR="008E3A4B" w:rsidRPr="009577ED" w:rsidRDefault="008E3A4B" w:rsidP="000C5B8D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15AF8567" w14:textId="77777777" w:rsidR="00110EEB" w:rsidRPr="009577ED" w:rsidRDefault="00110EEB" w:rsidP="000C5B8D">
      <w:pPr>
        <w:suppressAutoHyphens/>
        <w:spacing w:after="0" w:line="240" w:lineRule="auto"/>
        <w:ind w:firstLine="708"/>
        <w:jc w:val="both"/>
        <w:rPr>
          <w:rFonts w:asciiTheme="minorHAnsi" w:hAnsiTheme="minorHAnsi"/>
        </w:rPr>
      </w:pPr>
    </w:p>
    <w:p w14:paraId="4FDBB7B5" w14:textId="492D8016" w:rsidR="00110EEB" w:rsidRPr="00F02E6A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F02E6A">
        <w:rPr>
          <w:rFonts w:asciiTheme="minorHAnsi" w:hAnsiTheme="minorHAnsi" w:cs="Calibri"/>
          <w:b/>
          <w:lang w:eastAsia="pt-BR"/>
        </w:rPr>
        <w:t>CAMPUS IV - OESTE CATARINENSE:</w:t>
      </w:r>
    </w:p>
    <w:p w14:paraId="3B23823B" w14:textId="77777777" w:rsidR="00110EEB" w:rsidRPr="00F02E6A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/>
          <w:b/>
        </w:rPr>
      </w:pPr>
      <w:r w:rsidRPr="00F02E6A">
        <w:rPr>
          <w:rFonts w:asciiTheme="minorHAnsi" w:hAnsiTheme="minorHAnsi"/>
          <w:b/>
        </w:rPr>
        <w:t>CEO - Centro de Educação Superior do Oeste:</w:t>
      </w:r>
    </w:p>
    <w:p w14:paraId="5C47E55A" w14:textId="4289E3C2" w:rsidR="00110EEB" w:rsidRDefault="00110EEB" w:rsidP="000C5B8D">
      <w:pPr>
        <w:suppressAutoHyphens/>
        <w:spacing w:after="0"/>
        <w:ind w:left="1729"/>
        <w:jc w:val="both"/>
        <w:rPr>
          <w:rFonts w:cs="Calibri"/>
        </w:rPr>
      </w:pPr>
      <w:r w:rsidRPr="00A551D8">
        <w:rPr>
          <w:rFonts w:cs="Calibri"/>
        </w:rPr>
        <w:t xml:space="preserve">Rua Beloni Trombeta Zanin 680E - </w:t>
      </w:r>
      <w:r w:rsidR="001B77EB">
        <w:rPr>
          <w:rFonts w:cs="Calibri"/>
        </w:rPr>
        <w:t>Santo Antônio,</w:t>
      </w:r>
      <w:r w:rsidRPr="00A551D8">
        <w:rPr>
          <w:rFonts w:cs="Calibri"/>
        </w:rPr>
        <w:t xml:space="preserve"> Chapecó</w:t>
      </w:r>
      <w:r>
        <w:rPr>
          <w:rFonts w:cs="Calibri"/>
        </w:rPr>
        <w:t>/</w:t>
      </w:r>
      <w:r w:rsidRPr="00A551D8">
        <w:rPr>
          <w:rFonts w:cs="Calibri"/>
        </w:rPr>
        <w:t xml:space="preserve"> SC</w:t>
      </w:r>
      <w:r w:rsidRPr="00055F6F">
        <w:rPr>
          <w:rFonts w:cs="Calibri"/>
        </w:rPr>
        <w:t xml:space="preserve">, CEP </w:t>
      </w:r>
      <w:r w:rsidR="001B77EB">
        <w:rPr>
          <w:rFonts w:cs="Calibri"/>
        </w:rPr>
        <w:t>89</w:t>
      </w:r>
      <w:r w:rsidRPr="00A551D8">
        <w:rPr>
          <w:rFonts w:cs="Calibri"/>
        </w:rPr>
        <w:t>815-630</w:t>
      </w:r>
      <w:r w:rsidRPr="00055F6F">
        <w:rPr>
          <w:rFonts w:cs="Calibri"/>
        </w:rPr>
        <w:t>.</w:t>
      </w:r>
    </w:p>
    <w:p w14:paraId="4D369851" w14:textId="77777777" w:rsidR="00110EEB" w:rsidRDefault="00110EEB" w:rsidP="000C5B8D">
      <w:pPr>
        <w:suppressAutoHyphens/>
        <w:spacing w:after="0"/>
        <w:ind w:left="1729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427E4779" w14:textId="77777777" w:rsidR="00110EEB" w:rsidRPr="00055F6F" w:rsidRDefault="00110EEB" w:rsidP="000C5B8D">
      <w:pPr>
        <w:suppressAutoHyphens/>
        <w:spacing w:after="0"/>
        <w:ind w:left="1729"/>
        <w:jc w:val="both"/>
        <w:rPr>
          <w:rFonts w:cs="Calibri"/>
          <w:b/>
          <w:lang w:val="pt-PT"/>
        </w:rPr>
      </w:pPr>
    </w:p>
    <w:p w14:paraId="0188C3F4" w14:textId="77777777" w:rsidR="00110EEB" w:rsidRPr="009577ED" w:rsidRDefault="00110EEB" w:rsidP="000C5B8D">
      <w:pPr>
        <w:pStyle w:val="PargrafodaLista"/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val="pt-PT" w:eastAsia="pt-BR"/>
        </w:rPr>
        <w:t xml:space="preserve"> </w:t>
      </w:r>
      <w:r w:rsidRPr="009577ED">
        <w:rPr>
          <w:rFonts w:asciiTheme="minorHAnsi" w:hAnsiTheme="minorHAnsi" w:cs="Calibri"/>
          <w:b/>
          <w:lang w:val="pt-PT" w:eastAsia="pt-BR"/>
        </w:rPr>
        <w:t>CAMPUS V - VALE DO ITAJAÍ:</w:t>
      </w:r>
    </w:p>
    <w:p w14:paraId="76D216B1" w14:textId="77777777" w:rsidR="00110EEB" w:rsidRPr="00055F6F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cs="Calibri"/>
          <w:b/>
          <w:lang w:val="pt-PT"/>
        </w:rPr>
      </w:pPr>
      <w:r w:rsidRPr="00055F6F">
        <w:rPr>
          <w:rFonts w:cs="Calibri"/>
          <w:b/>
          <w:lang w:val="pt-PT"/>
        </w:rPr>
        <w:t>CEAVI - Centro de Educação Superior do Alto Vale do Itajaí:</w:t>
      </w:r>
    </w:p>
    <w:p w14:paraId="74BD8733" w14:textId="77777777" w:rsidR="00110EEB" w:rsidRPr="00F02E6A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055F6F">
        <w:rPr>
          <w:rFonts w:cs="Calibri"/>
          <w:lang w:val="pt-PT"/>
        </w:rPr>
        <w:t>Rua Dr. Getúlio Vargas, 2822, Bela Vista, Ibirama/SC, CEP 89140-000.</w:t>
      </w:r>
    </w:p>
    <w:p w14:paraId="25F8A17F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CESFI</w:t>
      </w:r>
      <w:r w:rsidRPr="009577ED">
        <w:rPr>
          <w:rFonts w:asciiTheme="minorHAnsi" w:hAnsiTheme="minorHAnsi" w:cs="Calibri"/>
          <w:b/>
          <w:lang w:eastAsia="pt-BR"/>
        </w:rPr>
        <w:t xml:space="preserve"> - Centro de Educação Superior da Foz do Itajaí:</w:t>
      </w:r>
    </w:p>
    <w:p w14:paraId="4E584340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Central, 413, Centro, Balneário Camboriú/SC, CEP 88330-668.</w:t>
      </w:r>
    </w:p>
    <w:p w14:paraId="2B18DE58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7h às 13h.</w:t>
      </w:r>
    </w:p>
    <w:p w14:paraId="7416A59D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23DC7B76" w14:textId="77777777" w:rsidR="00110EEB" w:rsidRPr="009577ED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</w:t>
      </w:r>
      <w:r w:rsidRPr="009577ED">
        <w:rPr>
          <w:rFonts w:asciiTheme="minorHAnsi" w:hAnsiTheme="minorHAnsi" w:cs="Calibri"/>
          <w:b/>
          <w:lang w:eastAsia="pt-BR"/>
        </w:rPr>
        <w:t>CAMPUS VI - SUL CATARINENSE:</w:t>
      </w:r>
    </w:p>
    <w:p w14:paraId="5C79286B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CERES –</w:t>
      </w:r>
      <w:r w:rsidRPr="009577ED">
        <w:rPr>
          <w:rFonts w:asciiTheme="minorHAnsi" w:hAnsiTheme="minorHAnsi" w:cs="Calibri"/>
          <w:b/>
          <w:lang w:eastAsia="pt-BR"/>
        </w:rPr>
        <w:t xml:space="preserve"> Centro de Educação Superior da Região Sul:</w:t>
      </w:r>
    </w:p>
    <w:p w14:paraId="2F1086CF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Cel. Fernandes Martins, 270, Progresso, Laguna/SC, CEP 88790-000.</w:t>
      </w:r>
    </w:p>
    <w:p w14:paraId="2810894B" w14:textId="77777777" w:rsidR="00110EEB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76F9558C" w14:textId="77777777" w:rsidR="00A23936" w:rsidRDefault="00A23936" w:rsidP="000C5B8D">
      <w:pPr>
        <w:spacing w:after="0" w:line="240" w:lineRule="auto"/>
        <w:jc w:val="both"/>
        <w:rPr>
          <w:rFonts w:asciiTheme="minorHAnsi" w:hAnsiTheme="minorHAnsi" w:cs="Calibri"/>
          <w:lang w:eastAsia="pt-BR"/>
        </w:rPr>
      </w:pPr>
    </w:p>
    <w:p w14:paraId="472543DD" w14:textId="36BC17A5" w:rsidR="00165CC5" w:rsidRPr="00012568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eastAsia="pt-BR"/>
        </w:rPr>
      </w:pPr>
      <w:r w:rsidRPr="00012568">
        <w:rPr>
          <w:rFonts w:asciiTheme="minorHAnsi" w:hAnsiTheme="minorHAnsi" w:cs="Calibri"/>
          <w:b/>
          <w:lang w:eastAsia="pt-BR"/>
        </w:rPr>
        <w:t>3.2.</w:t>
      </w:r>
      <w:r w:rsidRPr="00012568">
        <w:rPr>
          <w:rFonts w:asciiTheme="minorHAnsi" w:hAnsiTheme="minorHAnsi" w:cs="Calibri"/>
          <w:lang w:eastAsia="pt-BR"/>
        </w:rPr>
        <w:t xml:space="preserve"> </w:t>
      </w:r>
      <w:r w:rsidR="00A23936" w:rsidRPr="00012568">
        <w:rPr>
          <w:rFonts w:asciiTheme="minorHAnsi" w:hAnsiTheme="minorHAnsi" w:cs="Calibri"/>
          <w:lang w:eastAsia="pt-BR"/>
        </w:rPr>
        <w:t>A cotação de hospedagem deverá apresentar as condições oferecidas pelo estabelecimento, como tipo de acomodação</w:t>
      </w:r>
      <w:r w:rsidR="001F096D" w:rsidRPr="00012568">
        <w:rPr>
          <w:rFonts w:asciiTheme="minorHAnsi" w:hAnsiTheme="minorHAnsi" w:cs="Calibri"/>
          <w:lang w:eastAsia="pt-BR"/>
        </w:rPr>
        <w:t>,</w:t>
      </w:r>
      <w:r w:rsidR="00A23936" w:rsidRPr="00012568">
        <w:rPr>
          <w:rFonts w:asciiTheme="minorHAnsi" w:hAnsiTheme="minorHAnsi" w:cs="Calibri"/>
          <w:lang w:eastAsia="pt-BR"/>
        </w:rPr>
        <w:t xml:space="preserve"> serviços incluídos</w:t>
      </w:r>
      <w:r w:rsidR="001F096D" w:rsidRPr="00012568">
        <w:rPr>
          <w:rFonts w:asciiTheme="minorHAnsi" w:hAnsiTheme="minorHAnsi" w:cs="Calibri"/>
          <w:lang w:eastAsia="pt-BR"/>
        </w:rPr>
        <w:t xml:space="preserve"> e regras de cobranças por cancelamentos e no-show</w:t>
      </w:r>
      <w:r w:rsidR="00165CC5" w:rsidRPr="00012568">
        <w:rPr>
          <w:rFonts w:asciiTheme="minorHAnsi" w:hAnsiTheme="minorHAnsi" w:cs="Calibri"/>
          <w:lang w:eastAsia="pt-BR"/>
        </w:rPr>
        <w:t>;</w:t>
      </w:r>
    </w:p>
    <w:p w14:paraId="2BFC2D77" w14:textId="68E3D6A7" w:rsidR="00165CC5" w:rsidRPr="00012568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eastAsia="pt-BR"/>
        </w:rPr>
      </w:pPr>
      <w:r w:rsidRPr="00012568">
        <w:rPr>
          <w:rFonts w:asciiTheme="minorHAnsi" w:hAnsiTheme="minorHAnsi" w:cs="Calibri"/>
          <w:b/>
          <w:lang w:eastAsia="pt-BR"/>
        </w:rPr>
        <w:t>3.3.</w:t>
      </w:r>
      <w:r w:rsidRPr="00012568">
        <w:rPr>
          <w:rFonts w:asciiTheme="minorHAnsi" w:hAnsiTheme="minorHAnsi" w:cs="Calibri"/>
          <w:lang w:eastAsia="pt-BR"/>
        </w:rPr>
        <w:t xml:space="preserve"> </w:t>
      </w:r>
      <w:r w:rsidR="00165CC5" w:rsidRPr="00012568">
        <w:rPr>
          <w:rFonts w:asciiTheme="minorHAnsi" w:hAnsiTheme="minorHAnsi" w:cs="Calibri"/>
          <w:lang w:eastAsia="pt-BR"/>
        </w:rPr>
        <w:t>A cotação de alimentação deverá apresentar as condições oferecidas pelo estabelecimento, como tipo de cardápio orçado e outros serviços/produtos incluídos, como bebidas e sobremesa;</w:t>
      </w:r>
    </w:p>
    <w:p w14:paraId="3652F8BF" w14:textId="50A5AA16" w:rsidR="00165CC5" w:rsidRPr="00012568" w:rsidRDefault="00165CC5" w:rsidP="00084AAA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Calibri"/>
          <w:lang w:eastAsia="pt-BR"/>
        </w:rPr>
      </w:pPr>
      <w:r w:rsidRPr="00012568">
        <w:rPr>
          <w:rFonts w:asciiTheme="minorHAnsi" w:hAnsiTheme="minorHAnsi" w:cs="Calibri"/>
          <w:lang w:eastAsia="pt-BR"/>
        </w:rPr>
        <w:t xml:space="preserve"> </w:t>
      </w:r>
      <w:r w:rsidR="00CA77D9" w:rsidRPr="00012568">
        <w:rPr>
          <w:rFonts w:asciiTheme="minorHAnsi" w:hAnsiTheme="minorHAnsi" w:cs="Calibri"/>
          <w:lang w:eastAsia="pt-BR"/>
        </w:rPr>
        <w:tab/>
      </w:r>
      <w:r w:rsidR="00CA77D9" w:rsidRPr="00012568">
        <w:rPr>
          <w:rFonts w:asciiTheme="minorHAnsi" w:hAnsiTheme="minorHAnsi" w:cs="Calibri"/>
          <w:b/>
          <w:lang w:eastAsia="pt-BR"/>
        </w:rPr>
        <w:t xml:space="preserve">3.4. </w:t>
      </w:r>
      <w:r w:rsidR="00CA77D9" w:rsidRPr="00012568">
        <w:rPr>
          <w:rFonts w:asciiTheme="minorHAnsi" w:hAnsiTheme="minorHAnsi" w:cs="Calibri"/>
          <w:lang w:eastAsia="pt-BR"/>
        </w:rPr>
        <w:t xml:space="preserve"> </w:t>
      </w:r>
      <w:r w:rsidR="00084AAA" w:rsidRPr="00012568">
        <w:rPr>
          <w:rFonts w:asciiTheme="minorHAnsi" w:hAnsiTheme="minorHAnsi" w:cs="Calibri"/>
          <w:lang w:eastAsia="pt-BR"/>
        </w:rPr>
        <w:t>Para cada solicitação de hospedagem e/ou alimentação, a contratada deverá apresentar no mínimo 03 (três) orçamentos, no qual deverão ser informados os menores preços para os dias solicitados, observando sempre as promoções</w:t>
      </w:r>
      <w:r w:rsidR="00090378" w:rsidRPr="00012568">
        <w:rPr>
          <w:rFonts w:asciiTheme="minorHAnsi" w:hAnsiTheme="minorHAnsi" w:cs="Calibri"/>
          <w:lang w:eastAsia="pt-BR"/>
        </w:rPr>
        <w:t>.</w:t>
      </w:r>
    </w:p>
    <w:p w14:paraId="7A831D32" w14:textId="40DD6CC7" w:rsidR="006012AC" w:rsidRDefault="00CA77D9" w:rsidP="000C5B8D">
      <w:pPr>
        <w:tabs>
          <w:tab w:val="left" w:pos="426"/>
          <w:tab w:val="left" w:pos="851"/>
        </w:tabs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12568">
        <w:rPr>
          <w:rFonts w:asciiTheme="minorHAnsi" w:hAnsiTheme="minorHAnsi" w:cs="Calibri"/>
          <w:b/>
          <w:lang w:val="pt-PT" w:eastAsia="pt-BR"/>
        </w:rPr>
        <w:t>3.5.</w:t>
      </w:r>
      <w:r w:rsidRPr="00012568">
        <w:rPr>
          <w:rFonts w:asciiTheme="minorHAnsi" w:hAnsiTheme="minorHAnsi" w:cs="Calibri"/>
          <w:lang w:val="pt-PT" w:eastAsia="pt-BR"/>
        </w:rPr>
        <w:t xml:space="preserve">  </w:t>
      </w:r>
      <w:r w:rsidR="006012AC" w:rsidRPr="00012568">
        <w:rPr>
          <w:rFonts w:asciiTheme="minorHAnsi" w:hAnsiTheme="minorHAnsi" w:cs="Calibri"/>
          <w:lang w:val="pt-PT" w:eastAsia="pt-BR"/>
        </w:rPr>
        <w:t>O prazo para apresentação das opções</w:t>
      </w:r>
      <w:r w:rsidR="00165CC5" w:rsidRPr="00012568">
        <w:rPr>
          <w:rFonts w:asciiTheme="minorHAnsi" w:hAnsiTheme="minorHAnsi" w:cs="Calibri"/>
          <w:lang w:val="pt-PT" w:eastAsia="pt-BR"/>
        </w:rPr>
        <w:t xml:space="preserve"> e orçamentos</w:t>
      </w:r>
      <w:r w:rsidR="006012AC">
        <w:rPr>
          <w:rFonts w:asciiTheme="minorHAnsi" w:hAnsiTheme="minorHAnsi" w:cs="Calibri"/>
          <w:lang w:val="pt-PT" w:eastAsia="pt-BR"/>
        </w:rPr>
        <w:t xml:space="preserve"> de hospedagem </w:t>
      </w:r>
      <w:r w:rsidR="00DA6BC0">
        <w:rPr>
          <w:rFonts w:asciiTheme="minorHAnsi" w:hAnsiTheme="minorHAnsi" w:cs="Calibri"/>
          <w:lang w:val="pt-PT" w:eastAsia="pt-BR"/>
        </w:rPr>
        <w:t xml:space="preserve">e/ou alimentação </w:t>
      </w:r>
      <w:r w:rsidR="006012AC" w:rsidRPr="00BD42A3">
        <w:rPr>
          <w:rFonts w:asciiTheme="minorHAnsi" w:hAnsiTheme="minorHAnsi" w:cs="Calibri"/>
          <w:lang w:val="pt-PT" w:eastAsia="pt-BR"/>
        </w:rPr>
        <w:t xml:space="preserve">será de 2 (dois) dias úteis, </w:t>
      </w:r>
      <w:r w:rsidR="006012AC">
        <w:rPr>
          <w:rFonts w:asciiTheme="minorHAnsi" w:hAnsiTheme="minorHAnsi" w:cs="Calibri"/>
          <w:lang w:val="pt-PT" w:eastAsia="pt-BR"/>
        </w:rPr>
        <w:t xml:space="preserve">contados da solicitação pelo Fiscal de Contrato de cada Centro, que indicará a Cidade e o Local do Evento que os </w:t>
      </w:r>
      <w:r w:rsidR="00DA6BC0">
        <w:rPr>
          <w:rFonts w:asciiTheme="minorHAnsi" w:hAnsiTheme="minorHAnsi" w:cs="Calibri"/>
          <w:lang w:val="pt-PT" w:eastAsia="pt-BR"/>
        </w:rPr>
        <w:t>usuários</w:t>
      </w:r>
      <w:r w:rsidR="006012AC">
        <w:rPr>
          <w:rFonts w:asciiTheme="minorHAnsi" w:hAnsiTheme="minorHAnsi" w:cs="Calibri"/>
          <w:lang w:val="pt-PT" w:eastAsia="pt-BR"/>
        </w:rPr>
        <w:t xml:space="preserve"> terão compromissos.</w:t>
      </w:r>
    </w:p>
    <w:p w14:paraId="10D9F1A3" w14:textId="09A2F4B9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3.6.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165CC5" w:rsidRPr="00165CC5">
        <w:rPr>
          <w:rFonts w:asciiTheme="minorHAnsi" w:hAnsiTheme="minorHAnsi" w:cs="Calibri"/>
          <w:lang w:val="pt-PT" w:eastAsia="pt-BR"/>
        </w:rPr>
        <w:t>O prazo da confirmação da reserva</w:t>
      </w:r>
      <w:r w:rsidR="00165CC5">
        <w:rPr>
          <w:rFonts w:asciiTheme="minorHAnsi" w:hAnsiTheme="minorHAnsi" w:cs="Calibri"/>
          <w:lang w:val="pt-PT" w:eastAsia="pt-BR"/>
        </w:rPr>
        <w:t xml:space="preserve"> e envio do vocher</w:t>
      </w:r>
      <w:r w:rsidR="00165CC5" w:rsidRPr="00165CC5">
        <w:rPr>
          <w:rFonts w:asciiTheme="minorHAnsi" w:hAnsiTheme="minorHAnsi" w:cs="Calibri"/>
          <w:lang w:val="pt-PT" w:eastAsia="pt-BR"/>
        </w:rPr>
        <w:t xml:space="preserve"> não poderá ser superior a 1 (um) dia útil, contado da data da confirmação da opção pelo Centro Contratante.</w:t>
      </w:r>
    </w:p>
    <w:p w14:paraId="7C2953DF" w14:textId="65B16733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3.7</w:t>
      </w:r>
      <w:r>
        <w:rPr>
          <w:rFonts w:asciiTheme="minorHAnsi" w:hAnsiTheme="minorHAnsi" w:cs="Calibri"/>
          <w:lang w:val="pt-PT" w:eastAsia="pt-BR"/>
        </w:rPr>
        <w:t xml:space="preserve">.  </w:t>
      </w:r>
      <w:r w:rsidR="006012AC">
        <w:rPr>
          <w:rFonts w:asciiTheme="minorHAnsi" w:hAnsiTheme="minorHAnsi" w:cs="Calibri"/>
          <w:lang w:val="pt-PT" w:eastAsia="pt-BR"/>
        </w:rPr>
        <w:t xml:space="preserve">As opções de hospedagem </w:t>
      </w:r>
      <w:r w:rsidR="00DA6BC0">
        <w:rPr>
          <w:rFonts w:asciiTheme="minorHAnsi" w:hAnsiTheme="minorHAnsi" w:cs="Calibri"/>
          <w:lang w:val="pt-PT" w:eastAsia="pt-BR"/>
        </w:rPr>
        <w:t xml:space="preserve">e/ou alimentação </w:t>
      </w:r>
      <w:r w:rsidR="006012AC">
        <w:rPr>
          <w:rFonts w:asciiTheme="minorHAnsi" w:hAnsiTheme="minorHAnsi" w:cs="Calibri"/>
          <w:lang w:val="pt-PT" w:eastAsia="pt-BR"/>
        </w:rPr>
        <w:t xml:space="preserve">deverão estar localizadas em raio de 10 (dez) quilometros do local dos compromissos dos </w:t>
      </w:r>
      <w:r w:rsidR="00DA6BC0">
        <w:rPr>
          <w:rFonts w:asciiTheme="minorHAnsi" w:hAnsiTheme="minorHAnsi" w:cs="Calibri"/>
          <w:lang w:val="pt-PT" w:eastAsia="pt-BR"/>
        </w:rPr>
        <w:t>usuários</w:t>
      </w:r>
      <w:r w:rsidR="006012AC">
        <w:rPr>
          <w:rFonts w:asciiTheme="minorHAnsi" w:hAnsiTheme="minorHAnsi" w:cs="Calibri"/>
          <w:lang w:val="pt-PT" w:eastAsia="pt-BR"/>
        </w:rPr>
        <w:t>, exceto quando não houver disponibilidade</w:t>
      </w:r>
      <w:r w:rsidR="005800E5">
        <w:rPr>
          <w:rFonts w:asciiTheme="minorHAnsi" w:hAnsiTheme="minorHAnsi" w:cs="Calibri"/>
          <w:lang w:val="pt-PT" w:eastAsia="pt-BR"/>
        </w:rPr>
        <w:t xml:space="preserve"> de hóteis na Cidade.</w:t>
      </w:r>
    </w:p>
    <w:p w14:paraId="5B982405" w14:textId="7E90DF55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lastRenderedPageBreak/>
        <w:t>3.8</w:t>
      </w:r>
      <w:r>
        <w:rPr>
          <w:rFonts w:asciiTheme="minorHAnsi" w:hAnsiTheme="minorHAnsi" w:cs="Calibri"/>
          <w:lang w:val="pt-PT" w:eastAsia="pt-BR"/>
        </w:rPr>
        <w:t xml:space="preserve">.  </w:t>
      </w:r>
      <w:r w:rsidR="005800E5" w:rsidRPr="005800E5">
        <w:rPr>
          <w:rFonts w:asciiTheme="minorHAnsi" w:hAnsiTheme="minorHAnsi" w:cs="Calibri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e-mail.</w:t>
      </w:r>
    </w:p>
    <w:p w14:paraId="678F0BF3" w14:textId="2740146B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3.9.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5800E5" w:rsidRPr="005800E5">
        <w:rPr>
          <w:rFonts w:asciiTheme="minorHAnsi" w:hAnsiTheme="minorHAnsi" w:cs="Calibri"/>
          <w:lang w:val="pt-PT" w:eastAsia="pt-BR"/>
        </w:rPr>
        <w:t>As solicitações só poderão ser atendidas se houver saldo do item na Autorização de Fornecimento/Ordem de Serviço vigente.</w:t>
      </w:r>
    </w:p>
    <w:p w14:paraId="61ED130A" w14:textId="69B01676" w:rsidR="00165CC5" w:rsidRDefault="00CA77D9" w:rsidP="000C5B8D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ab/>
      </w:r>
      <w:r w:rsidRPr="00CA77D9">
        <w:rPr>
          <w:rFonts w:asciiTheme="minorHAnsi" w:hAnsiTheme="minorHAnsi" w:cs="Calibri"/>
          <w:b/>
          <w:lang w:val="pt-PT" w:eastAsia="pt-BR"/>
        </w:rPr>
        <w:t>3.10.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5800E5" w:rsidRPr="005800E5">
        <w:rPr>
          <w:rFonts w:asciiTheme="minorHAnsi" w:hAnsiTheme="minorHAnsi" w:cs="Calibri"/>
          <w:lang w:val="pt-PT" w:eastAsia="pt-BR"/>
        </w:rPr>
        <w:t>As solicitações e autorizações serão encaminhadas via email.</w:t>
      </w:r>
    </w:p>
    <w:p w14:paraId="09A86326" w14:textId="1CEFD117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/>
        </w:rPr>
        <w:t xml:space="preserve">3.11. </w:t>
      </w:r>
      <w:r>
        <w:rPr>
          <w:rFonts w:asciiTheme="minorHAnsi" w:hAnsiTheme="minorHAnsi" w:cs="Calibri"/>
          <w:lang w:val="pt-PT"/>
        </w:rPr>
        <w:t xml:space="preserve"> </w:t>
      </w:r>
      <w:r w:rsidR="00110EEB" w:rsidRPr="00A527BF">
        <w:rPr>
          <w:rFonts w:asciiTheme="minorHAnsi" w:hAnsiTheme="minorHAnsi" w:cs="Calibri"/>
          <w:lang w:val="pt-PT"/>
        </w:rPr>
        <w:t xml:space="preserve">A Contratada terá o prazo de </w:t>
      </w:r>
      <w:r w:rsidR="00110EEB" w:rsidRPr="00214778">
        <w:rPr>
          <w:rFonts w:asciiTheme="minorHAnsi" w:hAnsiTheme="minorHAnsi" w:cs="Calibri"/>
          <w:lang w:val="pt-PT"/>
        </w:rPr>
        <w:t xml:space="preserve">3 (três) dias </w:t>
      </w:r>
      <w:r w:rsidR="00110EEB" w:rsidRPr="00A527BF">
        <w:rPr>
          <w:rFonts w:asciiTheme="minorHAnsi" w:hAnsiTheme="minorHAnsi" w:cs="Calibri"/>
          <w:lang w:val="pt-PT"/>
        </w:rPr>
        <w:t xml:space="preserve">corridos, a contar da data da convocação (fac-símile, e-mail ou outra </w:t>
      </w:r>
      <w:r w:rsidR="00110EEB">
        <w:rPr>
          <w:rFonts w:asciiTheme="minorHAnsi" w:hAnsiTheme="minorHAnsi" w:cs="Calibri"/>
          <w:lang w:val="pt-PT"/>
        </w:rPr>
        <w:t xml:space="preserve">forma eficaz) para retirar a </w:t>
      </w:r>
      <w:r w:rsidR="005800E5">
        <w:rPr>
          <w:rFonts w:asciiTheme="minorHAnsi" w:hAnsiTheme="minorHAnsi" w:cs="Calibri"/>
          <w:lang w:val="pt-PT"/>
        </w:rPr>
        <w:t>OS</w:t>
      </w:r>
      <w:r w:rsidR="00110EEB">
        <w:rPr>
          <w:rFonts w:asciiTheme="minorHAnsi" w:hAnsiTheme="minorHAnsi" w:cs="Calibri"/>
          <w:lang w:val="pt-PT"/>
        </w:rPr>
        <w:t xml:space="preserve"> ou confirmar o recebimento da mesma.</w:t>
      </w:r>
    </w:p>
    <w:p w14:paraId="6555B67B" w14:textId="1FCD68C7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3.12.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="00110EEB" w:rsidRPr="00F56230">
        <w:rPr>
          <w:rFonts w:asciiTheme="minorHAnsi" w:hAnsiTheme="minorHAnsi" w:cs="Calibri"/>
          <w:lang w:val="pt-PT" w:eastAsia="pt-BR"/>
        </w:rPr>
        <w:t xml:space="preserve">As </w:t>
      </w:r>
      <w:r w:rsidR="005800E5">
        <w:rPr>
          <w:rFonts w:asciiTheme="minorHAnsi" w:hAnsiTheme="minorHAnsi" w:cs="Calibri"/>
          <w:lang w:val="pt-PT" w:eastAsia="pt-BR"/>
        </w:rPr>
        <w:t>OS</w:t>
      </w:r>
      <w:r>
        <w:rPr>
          <w:rFonts w:asciiTheme="minorHAnsi" w:hAnsiTheme="minorHAnsi" w:cs="Calibri"/>
          <w:lang w:val="pt-PT" w:eastAsia="pt-BR"/>
        </w:rPr>
        <w:t>’</w:t>
      </w:r>
      <w:r w:rsidR="00110EEB" w:rsidRPr="00F56230">
        <w:rPr>
          <w:rFonts w:asciiTheme="minorHAnsi" w:hAnsiTheme="minorHAnsi" w:cs="Calibri"/>
          <w:lang w:val="pt-PT" w:eastAsia="pt-BR"/>
        </w:rPr>
        <w:t>s podem ter a entrega parcelada, conforme a necessidade do C</w:t>
      </w:r>
      <w:r w:rsidR="00110EEB">
        <w:rPr>
          <w:rFonts w:asciiTheme="minorHAnsi" w:hAnsiTheme="minorHAnsi" w:cs="Calibri"/>
          <w:lang w:val="pt-PT" w:eastAsia="pt-BR"/>
        </w:rPr>
        <w:t xml:space="preserve">entro, mediante </w:t>
      </w:r>
      <w:r w:rsidR="00076A4E">
        <w:rPr>
          <w:rFonts w:asciiTheme="minorHAnsi" w:hAnsiTheme="minorHAnsi" w:cs="Calibri"/>
          <w:lang w:val="pt-PT" w:eastAsia="pt-BR"/>
        </w:rPr>
        <w:t>s</w:t>
      </w:r>
      <w:r w:rsidR="00110EEB">
        <w:rPr>
          <w:rFonts w:asciiTheme="minorHAnsi" w:hAnsiTheme="minorHAnsi" w:cs="Calibri"/>
          <w:lang w:val="pt-PT" w:eastAsia="pt-BR"/>
        </w:rPr>
        <w:t>olicitação formal do Fiscal do Contrato.</w:t>
      </w:r>
    </w:p>
    <w:p w14:paraId="0D6C80E1" w14:textId="66889304" w:rsidR="00165CC5" w:rsidRPr="00084AAA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3.13.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A Contratada deverá repassar integralmente à </w:t>
      </w:r>
      <w:r w:rsidR="0056461C">
        <w:rPr>
          <w:rFonts w:asciiTheme="minorHAnsi" w:hAnsiTheme="minorHAnsi" w:cs="Calibri"/>
          <w:lang w:val="pt-PT" w:eastAsia="pt-BR"/>
        </w:rPr>
        <w:t>Udesc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 todos os descontos promocionais con</w:t>
      </w:r>
      <w:r w:rsidR="0056461C">
        <w:rPr>
          <w:rFonts w:asciiTheme="minorHAnsi" w:hAnsiTheme="minorHAnsi" w:cs="Calibri"/>
          <w:lang w:val="pt-PT" w:eastAsia="pt-BR"/>
        </w:rPr>
        <w:t>cedidos nas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 hospedagens</w:t>
      </w:r>
      <w:r w:rsidR="00165CC5">
        <w:rPr>
          <w:rFonts w:asciiTheme="minorHAnsi" w:hAnsiTheme="minorHAnsi" w:cs="Calibri"/>
          <w:lang w:val="pt-PT" w:eastAsia="pt-BR"/>
        </w:rPr>
        <w:t xml:space="preserve"> e alimentações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, a qualquer título, sejam tais descontos publicados ou não, </w:t>
      </w:r>
      <w:r w:rsidR="0056461C" w:rsidRPr="005A33B1">
        <w:rPr>
          <w:rFonts w:asciiTheme="minorHAnsi" w:hAnsiTheme="minorHAnsi" w:cs="Calibri"/>
          <w:b/>
          <w:lang w:val="pt-PT" w:eastAsia="pt-BR"/>
        </w:rPr>
        <w:t>sem prejuízo do desconto já concedido em contrato</w:t>
      </w:r>
      <w:r w:rsidR="00084AAA">
        <w:rPr>
          <w:rFonts w:asciiTheme="minorHAnsi" w:hAnsiTheme="minorHAnsi" w:cs="Calibri"/>
          <w:b/>
          <w:lang w:val="pt-PT" w:eastAsia="pt-BR"/>
        </w:rPr>
        <w:t xml:space="preserve">, </w:t>
      </w:r>
      <w:r w:rsidR="00084AAA" w:rsidRPr="00084AAA">
        <w:rPr>
          <w:rFonts w:asciiTheme="minorHAnsi" w:hAnsiTheme="minorHAnsi" w:cs="Calibri"/>
          <w:lang w:val="pt-PT" w:eastAsia="pt-BR"/>
        </w:rPr>
        <w:t xml:space="preserve">cobrando efetivamente o valor de mercado. </w:t>
      </w:r>
    </w:p>
    <w:p w14:paraId="54D38C88" w14:textId="72D7DE6A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b/>
          <w:lang w:val="pt-PT" w:eastAsia="pt-BR"/>
        </w:rPr>
        <w:t xml:space="preserve">3.14.  </w:t>
      </w:r>
      <w:r w:rsidR="00165CC5" w:rsidRPr="00076A4E">
        <w:rPr>
          <w:rFonts w:asciiTheme="minorHAnsi" w:hAnsiTheme="minorHAnsi" w:cs="Calibri"/>
          <w:lang w:val="pt-PT" w:eastAsia="pt-BR"/>
        </w:rPr>
        <w:t>A</w:t>
      </w:r>
      <w:r w:rsidR="00654109" w:rsidRPr="00076A4E">
        <w:rPr>
          <w:rFonts w:asciiTheme="minorHAnsi" w:hAnsiTheme="minorHAnsi" w:cs="Calibri"/>
          <w:lang w:val="pt-PT" w:eastAsia="pt-BR"/>
        </w:rPr>
        <w:t xml:space="preserve"> </w:t>
      </w:r>
      <w:r w:rsidR="00654109" w:rsidRPr="009577ED">
        <w:rPr>
          <w:rFonts w:asciiTheme="minorHAnsi" w:hAnsiTheme="minorHAnsi" w:cs="Calibri"/>
          <w:lang w:val="pt-PT" w:eastAsia="pt-BR"/>
        </w:rPr>
        <w:t>Contratante não aceitará, sob nenhum pretexto, a transferência de responsabilidade da Contratada para terceiros</w:t>
      </w:r>
      <w:r w:rsidR="00654109">
        <w:rPr>
          <w:rFonts w:asciiTheme="minorHAnsi" w:hAnsiTheme="minorHAnsi" w:cs="Calibri"/>
          <w:lang w:val="pt-PT" w:eastAsia="pt-BR"/>
        </w:rPr>
        <w:t xml:space="preserve"> em relação a emissão das reserva</w:t>
      </w:r>
      <w:r>
        <w:rPr>
          <w:rFonts w:asciiTheme="minorHAnsi" w:hAnsiTheme="minorHAnsi" w:cs="Calibri"/>
          <w:lang w:val="pt-PT" w:eastAsia="pt-BR"/>
        </w:rPr>
        <w:t>s</w:t>
      </w:r>
      <w:r w:rsidR="00654109">
        <w:rPr>
          <w:rFonts w:asciiTheme="minorHAnsi" w:hAnsiTheme="minorHAnsi" w:cs="Calibri"/>
          <w:lang w:val="pt-PT" w:eastAsia="pt-BR"/>
        </w:rPr>
        <w:t>.</w:t>
      </w:r>
    </w:p>
    <w:p w14:paraId="0AC50847" w14:textId="4882DBD8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3.15.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 w:rsidRPr="00055AC2">
        <w:rPr>
          <w:rFonts w:asciiTheme="minorHAnsi" w:hAnsiTheme="minorHAnsi" w:cs="Calibri"/>
          <w:lang w:val="pt-PT" w:eastAsia="pt-BR"/>
        </w:rPr>
        <w:t>Executar os serviços dentro dos padrões estabelecidos pela UDESC, responsabilizando-se por eventuais prejuízos decorrentes do descumprimento de qualquer cláusula ou condição constantes neste Edital</w:t>
      </w:r>
      <w:r w:rsidR="00DE5CA0">
        <w:rPr>
          <w:rFonts w:asciiTheme="minorHAnsi" w:hAnsiTheme="minorHAnsi" w:cs="Calibri"/>
          <w:lang w:val="pt-PT" w:eastAsia="pt-BR"/>
        </w:rPr>
        <w:t>.</w:t>
      </w:r>
    </w:p>
    <w:p w14:paraId="4C82E294" w14:textId="1A52BCCF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3.16.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Realizar o pagamento, pontualmente, às empresas de </w:t>
      </w:r>
      <w:r w:rsidR="00055AC2">
        <w:rPr>
          <w:rFonts w:asciiTheme="minorHAnsi" w:hAnsiTheme="minorHAnsi" w:cs="Calibri"/>
          <w:lang w:val="pt-PT" w:eastAsia="pt-BR"/>
        </w:rPr>
        <w:t>hospedagens</w:t>
      </w:r>
      <w:r w:rsidR="00165CC5">
        <w:rPr>
          <w:rFonts w:asciiTheme="minorHAnsi" w:hAnsiTheme="minorHAnsi" w:cs="Calibri"/>
          <w:lang w:val="pt-PT" w:eastAsia="pt-BR"/>
        </w:rPr>
        <w:t xml:space="preserve"> e </w:t>
      </w:r>
      <w:r>
        <w:rPr>
          <w:rFonts w:asciiTheme="minorHAnsi" w:hAnsiTheme="minorHAnsi" w:cs="Calibri"/>
          <w:lang w:val="pt-PT" w:eastAsia="pt-BR"/>
        </w:rPr>
        <w:t>restaurantes</w:t>
      </w:r>
      <w:r w:rsidR="003058B4">
        <w:rPr>
          <w:rFonts w:asciiTheme="minorHAnsi" w:hAnsiTheme="minorHAnsi" w:cs="Calibri"/>
          <w:lang w:val="pt-PT" w:eastAsia="pt-BR"/>
        </w:rPr>
        <w:t>/lanchonetes</w:t>
      </w:r>
      <w:r w:rsidR="00055AC2" w:rsidRPr="00055AC2">
        <w:rPr>
          <w:rFonts w:asciiTheme="minorHAnsi" w:hAnsiTheme="minorHAnsi" w:cs="Calibri"/>
          <w:lang w:val="pt-PT" w:eastAsia="pt-BR"/>
        </w:rPr>
        <w:t>, independentemente da vigência do contrato, exonerando a Contratante da responsabilidade solidária ou subsidiária por esse pagamento</w:t>
      </w:r>
      <w:r w:rsidR="00DE5CA0">
        <w:rPr>
          <w:rFonts w:asciiTheme="minorHAnsi" w:hAnsiTheme="minorHAnsi" w:cs="Calibri"/>
          <w:lang w:val="pt-PT" w:eastAsia="pt-BR"/>
        </w:rPr>
        <w:t>.</w:t>
      </w:r>
    </w:p>
    <w:p w14:paraId="210AAB6D" w14:textId="73221143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3.17.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>
        <w:rPr>
          <w:rFonts w:asciiTheme="minorHAnsi" w:hAnsiTheme="minorHAnsi" w:cs="Calibri"/>
          <w:lang w:val="pt-PT" w:eastAsia="pt-BR"/>
        </w:rPr>
        <w:t>Cancelar a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s </w:t>
      </w:r>
      <w:r w:rsidR="00055AC2">
        <w:rPr>
          <w:rFonts w:asciiTheme="minorHAnsi" w:hAnsiTheme="minorHAnsi" w:cs="Calibri"/>
          <w:lang w:val="pt-PT" w:eastAsia="pt-BR"/>
        </w:rPr>
        <w:t>reservas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 emitid</w:t>
      </w:r>
      <w:r w:rsidR="00055AC2">
        <w:rPr>
          <w:rFonts w:asciiTheme="minorHAnsi" w:hAnsiTheme="minorHAnsi" w:cs="Calibri"/>
          <w:lang w:val="pt-PT" w:eastAsia="pt-BR"/>
        </w:rPr>
        <w:t>a</w:t>
      </w:r>
      <w:r w:rsidR="00055AC2" w:rsidRPr="00055AC2">
        <w:rPr>
          <w:rFonts w:asciiTheme="minorHAnsi" w:hAnsiTheme="minorHAnsi" w:cs="Calibri"/>
          <w:lang w:val="pt-PT" w:eastAsia="pt-BR"/>
        </w:rPr>
        <w:t>s e não utilizad</w:t>
      </w:r>
      <w:r>
        <w:rPr>
          <w:rFonts w:asciiTheme="minorHAnsi" w:hAnsiTheme="minorHAnsi" w:cs="Calibri"/>
          <w:lang w:val="pt-PT" w:eastAsia="pt-BR"/>
        </w:rPr>
        <w:t>a</w:t>
      </w:r>
      <w:r w:rsidR="00055AC2" w:rsidRPr="00055AC2">
        <w:rPr>
          <w:rFonts w:asciiTheme="minorHAnsi" w:hAnsiTheme="minorHAnsi" w:cs="Calibri"/>
          <w:lang w:val="pt-PT" w:eastAsia="pt-BR"/>
        </w:rPr>
        <w:t>s, desde que solicitados pelos Centros/Reitoria em tempo hábil, de acordo com normas específicas d</w:t>
      </w:r>
      <w:r>
        <w:rPr>
          <w:rFonts w:asciiTheme="minorHAnsi" w:hAnsiTheme="minorHAnsi" w:cs="Calibri"/>
          <w:lang w:val="pt-PT" w:eastAsia="pt-BR"/>
        </w:rPr>
        <w:t>os estabelecimentos hoteleiros</w:t>
      </w:r>
      <w:r w:rsidR="0038767E">
        <w:rPr>
          <w:rFonts w:asciiTheme="minorHAnsi" w:hAnsiTheme="minorHAnsi" w:cs="Calibri"/>
          <w:lang w:val="pt-PT" w:eastAsia="pt-BR"/>
        </w:rPr>
        <w:t xml:space="preserve"> e restaurantes</w:t>
      </w:r>
      <w:r w:rsidR="003058B4">
        <w:rPr>
          <w:rFonts w:asciiTheme="minorHAnsi" w:hAnsiTheme="minorHAnsi" w:cs="Calibri"/>
          <w:lang w:val="pt-PT" w:eastAsia="pt-BR"/>
        </w:rPr>
        <w:t>/lanchonetes</w:t>
      </w:r>
      <w:r w:rsidR="00DE5CA0">
        <w:rPr>
          <w:rFonts w:asciiTheme="minorHAnsi" w:hAnsiTheme="minorHAnsi" w:cs="Calibri"/>
          <w:lang w:val="pt-PT" w:eastAsia="pt-BR"/>
        </w:rPr>
        <w:t>.</w:t>
      </w:r>
    </w:p>
    <w:p w14:paraId="57991732" w14:textId="7CFD1CCA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3.18.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Reembolsar o valor das </w:t>
      </w:r>
      <w:r w:rsidR="00055AC2">
        <w:rPr>
          <w:rFonts w:asciiTheme="minorHAnsi" w:hAnsiTheme="minorHAnsi" w:cs="Calibri"/>
          <w:lang w:val="pt-PT" w:eastAsia="pt-BR"/>
        </w:rPr>
        <w:t>reservas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 emitidas e não utilizadas, deduzidos os valores referentes às eventuais taxas e multas cobradas </w:t>
      </w:r>
      <w:r w:rsidR="00DE5CA0">
        <w:rPr>
          <w:rFonts w:asciiTheme="minorHAnsi" w:hAnsiTheme="minorHAnsi" w:cs="Calibri"/>
          <w:lang w:val="pt-PT" w:eastAsia="pt-BR"/>
        </w:rPr>
        <w:t>pelos estabelecimentos hoteleiros</w:t>
      </w:r>
      <w:r w:rsidR="0038767E">
        <w:rPr>
          <w:rFonts w:asciiTheme="minorHAnsi" w:hAnsiTheme="minorHAnsi" w:cs="Calibri"/>
          <w:lang w:val="pt-PT" w:eastAsia="pt-BR"/>
        </w:rPr>
        <w:t xml:space="preserve"> e restaurantes</w:t>
      </w:r>
      <w:r w:rsidR="003058B4">
        <w:rPr>
          <w:rFonts w:asciiTheme="minorHAnsi" w:hAnsiTheme="minorHAnsi" w:cs="Calibri"/>
          <w:lang w:val="pt-PT" w:eastAsia="pt-BR"/>
        </w:rPr>
        <w:t>/lanchonetes</w:t>
      </w:r>
      <w:r w:rsidR="00DE5CA0">
        <w:rPr>
          <w:rFonts w:asciiTheme="minorHAnsi" w:hAnsiTheme="minorHAnsi" w:cs="Calibri"/>
          <w:lang w:val="pt-PT" w:eastAsia="pt-BR"/>
        </w:rPr>
        <w:t>.</w:t>
      </w:r>
    </w:p>
    <w:p w14:paraId="23CF6DC8" w14:textId="4F75E6C5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3.19.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Disponibilizar serviço de plantão de atendimento 24 (vinte e quatro) horas, possibilitando a efetiva solução para eventuais problemas decorrentes dos serviços prestados, bem como </w:t>
      </w:r>
      <w:r w:rsidR="00165CC5">
        <w:rPr>
          <w:rFonts w:asciiTheme="minorHAnsi" w:hAnsiTheme="minorHAnsi" w:cs="Calibri"/>
          <w:lang w:val="pt-PT" w:eastAsia="pt-BR"/>
        </w:rPr>
        <w:t xml:space="preserve">oferecer </w:t>
      </w:r>
      <w:r w:rsidR="00055AC2" w:rsidRPr="00055AC2">
        <w:rPr>
          <w:rFonts w:asciiTheme="minorHAnsi" w:hAnsiTheme="minorHAnsi" w:cs="Calibri"/>
          <w:lang w:val="pt-PT" w:eastAsia="pt-BR"/>
        </w:rPr>
        <w:t>atendimentos emergenciais que extrapolem os dias/horários determinados</w:t>
      </w:r>
      <w:r w:rsidR="00DE5CA0">
        <w:rPr>
          <w:rFonts w:asciiTheme="minorHAnsi" w:hAnsiTheme="minorHAnsi" w:cs="Calibri"/>
          <w:lang w:val="pt-PT" w:eastAsia="pt-BR"/>
        </w:rPr>
        <w:t>.</w:t>
      </w:r>
    </w:p>
    <w:p w14:paraId="468ED04E" w14:textId="03E33CCF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3.20.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 w:rsidRPr="00055AC2">
        <w:rPr>
          <w:rFonts w:asciiTheme="minorHAnsi" w:hAnsiTheme="minorHAnsi" w:cs="Calibri"/>
          <w:lang w:val="pt-PT" w:eastAsia="pt-BR"/>
        </w:rPr>
        <w:t>Quando da execução do contrato, a Contratada deve prestar todos os esclarecimentos que forem solicitados, obrigando-se a atendê-los prontamente, bem como dar ciência à Contratante, imediatamente e por escrito, de qualquer anormalidade que verificar</w:t>
      </w:r>
      <w:r w:rsidR="00DE5CA0">
        <w:rPr>
          <w:rFonts w:asciiTheme="minorHAnsi" w:hAnsiTheme="minorHAnsi" w:cs="Calibri"/>
          <w:lang w:val="pt-PT" w:eastAsia="pt-BR"/>
        </w:rPr>
        <w:t>.</w:t>
      </w:r>
    </w:p>
    <w:p w14:paraId="1F8F467A" w14:textId="094E7235" w:rsidR="00165CC5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3.21.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="00DE5CA0">
        <w:rPr>
          <w:rFonts w:asciiTheme="minorHAnsi" w:hAnsiTheme="minorHAnsi" w:cs="Calibri"/>
          <w:lang w:val="pt-PT" w:eastAsia="pt-BR"/>
        </w:rPr>
        <w:t xml:space="preserve"> </w:t>
      </w:r>
      <w:r w:rsidR="00055AC2" w:rsidRPr="00055AC2">
        <w:rPr>
          <w:rFonts w:asciiTheme="minorHAnsi" w:hAnsiTheme="minorHAnsi" w:cs="Calibri"/>
          <w:lang w:val="pt-PT" w:eastAsia="pt-BR"/>
        </w:rPr>
        <w:t>Prover todos os meios necessários à garantia da plena operacionalidade dos serviços, inclusive considerados os casos de greve ou paralisação de qualquer natureza;</w:t>
      </w:r>
    </w:p>
    <w:p w14:paraId="574B3069" w14:textId="353F0BD4" w:rsidR="00055AC2" w:rsidRPr="00055AC2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3.22.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 w:rsidRPr="00055AC2">
        <w:rPr>
          <w:rFonts w:asciiTheme="minorHAnsi" w:hAnsiTheme="minorHAnsi" w:cs="Calibri"/>
          <w:lang w:val="pt-PT" w:eastAsia="pt-BR"/>
        </w:rPr>
        <w:t>Requere-se, como estrutura mínima de operação dos serv</w:t>
      </w:r>
      <w:r w:rsidR="00F07A7A">
        <w:rPr>
          <w:rFonts w:asciiTheme="minorHAnsi" w:hAnsiTheme="minorHAnsi" w:cs="Calibri"/>
          <w:lang w:val="pt-PT" w:eastAsia="pt-BR"/>
        </w:rPr>
        <w:t xml:space="preserve">iços </w:t>
      </w:r>
      <w:r w:rsidR="00DE5CA0">
        <w:rPr>
          <w:rFonts w:asciiTheme="minorHAnsi" w:hAnsiTheme="minorHAnsi" w:cs="Calibri"/>
          <w:lang w:val="pt-PT" w:eastAsia="pt-BR"/>
        </w:rPr>
        <w:t>a comprovação  de possuir</w:t>
      </w:r>
      <w:r w:rsidR="00055AC2" w:rsidRPr="00055AC2">
        <w:rPr>
          <w:rFonts w:asciiTheme="minorHAnsi" w:hAnsiTheme="minorHAnsi" w:cs="Calibri"/>
          <w:lang w:val="pt-PT" w:eastAsia="pt-BR"/>
        </w:rPr>
        <w:t>, no mínimo</w:t>
      </w:r>
      <w:r w:rsidR="00DE5CA0">
        <w:rPr>
          <w:rFonts w:asciiTheme="minorHAnsi" w:hAnsiTheme="minorHAnsi" w:cs="Calibri"/>
          <w:lang w:val="pt-PT" w:eastAsia="pt-BR"/>
        </w:rPr>
        <w:t>,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 03 (três) funcionários na empresa habilitados para a prestação dos serviços objeto desta licitação e indicar um funcionário para manter contato direto com os Centros/Reitoria que compõem esta licitação.</w:t>
      </w:r>
    </w:p>
    <w:p w14:paraId="0418AC7B" w14:textId="77777777" w:rsidR="0056461C" w:rsidRDefault="0056461C" w:rsidP="000C5B8D">
      <w:p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</w:p>
    <w:p w14:paraId="26F7284E" w14:textId="72D2091B" w:rsidR="0056461C" w:rsidRDefault="0056461C" w:rsidP="000C5B8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val="pt-PT" w:eastAsia="pt-BR"/>
        </w:rPr>
      </w:pPr>
      <w:r w:rsidRPr="0056461C">
        <w:rPr>
          <w:rFonts w:asciiTheme="minorHAnsi" w:hAnsiTheme="minorHAnsi" w:cs="Calibri"/>
          <w:b/>
          <w:lang w:val="pt-PT" w:eastAsia="pt-BR"/>
        </w:rPr>
        <w:t>DO PAGAMENTO</w:t>
      </w:r>
    </w:p>
    <w:p w14:paraId="0E04E5EF" w14:textId="15466F7D" w:rsidR="008B127E" w:rsidRDefault="008B127E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A empresa deverá cobrar os </w:t>
      </w:r>
      <w:r w:rsidR="001F30CE">
        <w:rPr>
          <w:rFonts w:asciiTheme="minorHAnsi" w:hAnsiTheme="minorHAnsi" w:cs="Calibri"/>
          <w:lang w:val="pt-PT" w:eastAsia="pt-BR"/>
        </w:rPr>
        <w:t>valores</w:t>
      </w:r>
      <w:r>
        <w:rPr>
          <w:rFonts w:asciiTheme="minorHAnsi" w:hAnsiTheme="minorHAnsi" w:cs="Calibri"/>
          <w:lang w:val="pt-PT" w:eastAsia="pt-BR"/>
        </w:rPr>
        <w:t xml:space="preserve"> orçados junto aos estabelecimentos hoteleiros</w:t>
      </w:r>
      <w:r w:rsidR="0038767E">
        <w:rPr>
          <w:rFonts w:asciiTheme="minorHAnsi" w:hAnsiTheme="minorHAnsi" w:cs="Calibri"/>
          <w:lang w:val="pt-PT" w:eastAsia="pt-BR"/>
        </w:rPr>
        <w:t xml:space="preserve"> e/ou restaurantes</w:t>
      </w:r>
      <w:r w:rsidR="003058B4">
        <w:rPr>
          <w:rFonts w:asciiTheme="minorHAnsi" w:hAnsiTheme="minorHAnsi" w:cs="Calibri"/>
          <w:lang w:val="pt-PT" w:eastAsia="pt-BR"/>
        </w:rPr>
        <w:t>/lanchonetes</w:t>
      </w:r>
      <w:r>
        <w:rPr>
          <w:rFonts w:asciiTheme="minorHAnsi" w:hAnsiTheme="minorHAnsi" w:cs="Calibri"/>
          <w:lang w:val="pt-PT" w:eastAsia="pt-BR"/>
        </w:rPr>
        <w:t xml:space="preserve"> e aprovados pelos Fiscais de Contrato</w:t>
      </w:r>
      <w:r w:rsidR="001F30CE">
        <w:rPr>
          <w:rFonts w:asciiTheme="minorHAnsi" w:hAnsiTheme="minorHAnsi" w:cs="Calibri"/>
          <w:lang w:val="pt-PT" w:eastAsia="pt-BR"/>
        </w:rPr>
        <w:t>, aplicando o desconto proposto na Sessão do Pregão;</w:t>
      </w:r>
    </w:p>
    <w:p w14:paraId="2C2C233D" w14:textId="2C596511" w:rsidR="0056461C" w:rsidRPr="0056461C" w:rsidRDefault="0056461C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 xml:space="preserve">O pagamento será efetuado mensalmente (se houver demanda) através de Ordem de Pagamento emitida pela </w:t>
      </w:r>
      <w:r>
        <w:rPr>
          <w:rFonts w:asciiTheme="minorHAnsi" w:hAnsiTheme="minorHAnsi" w:cs="Calibri"/>
          <w:lang w:val="pt-PT" w:eastAsia="pt-BR"/>
        </w:rPr>
        <w:t>Udesc</w:t>
      </w:r>
      <w:r w:rsidRPr="0056461C">
        <w:rPr>
          <w:rFonts w:asciiTheme="minorHAnsi" w:hAnsiTheme="minorHAnsi" w:cs="Calibri"/>
          <w:lang w:val="pt-PT" w:eastAsia="pt-BR"/>
        </w:rPr>
        <w:t>, após a prestação do serviço e mediante apresentação da Nota Fiscal/Fatura mensal, que deverá ser apresentada até o 5° dia útil do mês subse</w:t>
      </w:r>
      <w:r>
        <w:rPr>
          <w:rFonts w:asciiTheme="minorHAnsi" w:hAnsiTheme="minorHAnsi" w:cs="Calibri"/>
          <w:lang w:val="pt-PT" w:eastAsia="pt-BR"/>
        </w:rPr>
        <w:t>quente, para ser atestada pelo fiscal do Contrato</w:t>
      </w:r>
      <w:r w:rsidRPr="0056461C">
        <w:rPr>
          <w:rFonts w:asciiTheme="minorHAnsi" w:hAnsiTheme="minorHAnsi" w:cs="Calibri"/>
          <w:lang w:val="pt-PT" w:eastAsia="pt-BR"/>
        </w:rPr>
        <w:t xml:space="preserve"> e encaminhada p</w:t>
      </w:r>
      <w:r>
        <w:rPr>
          <w:rFonts w:asciiTheme="minorHAnsi" w:hAnsiTheme="minorHAnsi" w:cs="Calibri"/>
          <w:lang w:val="pt-PT" w:eastAsia="pt-BR"/>
        </w:rPr>
        <w:t>ara a</w:t>
      </w:r>
      <w:r w:rsidRPr="0056461C">
        <w:rPr>
          <w:rFonts w:asciiTheme="minorHAnsi" w:hAnsiTheme="minorHAnsi" w:cs="Calibri"/>
          <w:lang w:val="pt-PT" w:eastAsia="pt-BR"/>
        </w:rPr>
        <w:t xml:space="preserve"> área financeira.</w:t>
      </w:r>
    </w:p>
    <w:p w14:paraId="3450B154" w14:textId="0EDF2F4F" w:rsidR="0056461C" w:rsidRPr="0056461C" w:rsidRDefault="0056461C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lastRenderedPageBreak/>
        <w:t>Junto com a Nota Fiscal/Fatura, a CONTRATADA deverá preencher e encaminhar para o</w:t>
      </w:r>
      <w:r>
        <w:rPr>
          <w:rFonts w:asciiTheme="minorHAnsi" w:hAnsiTheme="minorHAnsi" w:cs="Calibri"/>
          <w:lang w:val="pt-PT" w:eastAsia="pt-BR"/>
        </w:rPr>
        <w:t xml:space="preserve"> fiscal do Contrato</w:t>
      </w:r>
      <w:r w:rsidRPr="0056461C">
        <w:rPr>
          <w:rFonts w:asciiTheme="minorHAnsi" w:hAnsiTheme="minorHAnsi" w:cs="Calibri"/>
          <w:lang w:val="pt-PT" w:eastAsia="pt-BR"/>
        </w:rPr>
        <w:t>, planilha</w:t>
      </w:r>
      <w:r w:rsidR="00654109">
        <w:rPr>
          <w:rFonts w:asciiTheme="minorHAnsi" w:hAnsiTheme="minorHAnsi" w:cs="Calibri"/>
          <w:lang w:val="pt-PT" w:eastAsia="pt-BR"/>
        </w:rPr>
        <w:t xml:space="preserve"> </w:t>
      </w:r>
      <w:r w:rsidRPr="0056461C">
        <w:rPr>
          <w:rFonts w:asciiTheme="minorHAnsi" w:hAnsiTheme="minorHAnsi" w:cs="Calibri"/>
          <w:lang w:val="pt-PT" w:eastAsia="pt-BR"/>
        </w:rPr>
        <w:t>contendo informações discriminadas sobr</w:t>
      </w:r>
      <w:r>
        <w:rPr>
          <w:rFonts w:asciiTheme="minorHAnsi" w:hAnsiTheme="minorHAnsi" w:cs="Calibri"/>
          <w:lang w:val="pt-PT" w:eastAsia="pt-BR"/>
        </w:rPr>
        <w:t>e os serviços realizados no mês</w:t>
      </w:r>
      <w:r w:rsidRPr="0056461C">
        <w:rPr>
          <w:rFonts w:asciiTheme="minorHAnsi" w:hAnsiTheme="minorHAnsi" w:cs="Calibri"/>
          <w:lang w:val="pt-PT" w:eastAsia="pt-BR"/>
        </w:rPr>
        <w:t xml:space="preserve">.  </w:t>
      </w:r>
    </w:p>
    <w:p w14:paraId="16AFB903" w14:textId="2938C495" w:rsidR="0056461C" w:rsidRPr="0056461C" w:rsidRDefault="009F281D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="0056461C" w:rsidRPr="0056461C">
        <w:rPr>
          <w:rFonts w:asciiTheme="minorHAnsi" w:hAnsiTheme="minorHAnsi" w:cs="Calibri"/>
          <w:lang w:val="pt-PT" w:eastAsia="pt-BR"/>
        </w:rPr>
        <w:t>Além disso, a CONTRATADA deverá apresentar junto com a Nota Fiscal/Fatura, os comprovantes dos valores de hospedagem</w:t>
      </w:r>
      <w:r w:rsidR="00646A6F">
        <w:rPr>
          <w:rFonts w:asciiTheme="minorHAnsi" w:hAnsiTheme="minorHAnsi" w:cs="Calibri"/>
          <w:lang w:val="pt-PT" w:eastAsia="pt-BR"/>
        </w:rPr>
        <w:t xml:space="preserve"> e/ou alimentação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 emitidos pelo próprio </w:t>
      </w:r>
      <w:r w:rsidR="00646A6F">
        <w:rPr>
          <w:rFonts w:asciiTheme="minorHAnsi" w:hAnsiTheme="minorHAnsi" w:cs="Calibri"/>
          <w:lang w:val="pt-PT" w:eastAsia="pt-BR"/>
        </w:rPr>
        <w:t>estabelecimento hoteleiro e/ou restaurante</w:t>
      </w:r>
      <w:r w:rsidR="003058B4">
        <w:rPr>
          <w:rFonts w:asciiTheme="minorHAnsi" w:hAnsiTheme="minorHAnsi" w:cs="Calibri"/>
          <w:lang w:val="pt-PT" w:eastAsia="pt-BR"/>
        </w:rPr>
        <w:t>/lanchonetes</w:t>
      </w:r>
      <w:r w:rsidR="0056461C" w:rsidRPr="0056461C">
        <w:rPr>
          <w:rFonts w:asciiTheme="minorHAnsi" w:hAnsiTheme="minorHAnsi" w:cs="Calibri"/>
          <w:lang w:val="pt-PT" w:eastAsia="pt-BR"/>
        </w:rPr>
        <w:t>, para confirmação dos valores cobrados.</w:t>
      </w:r>
    </w:p>
    <w:p w14:paraId="6E59653B" w14:textId="2DD7D272" w:rsidR="0056461C" w:rsidRPr="0056461C" w:rsidRDefault="009F281D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="0056461C" w:rsidRPr="0056461C">
        <w:rPr>
          <w:rFonts w:asciiTheme="minorHAnsi" w:hAnsiTheme="minorHAnsi" w:cs="Calibri"/>
          <w:lang w:val="pt-PT" w:eastAsia="pt-BR"/>
        </w:rPr>
        <w:t>A CONTRATADA deverá emitir mensalmente as Notas Fiscais/Faturas, devendo conter, no mínimo, as seguintes informações:</w:t>
      </w:r>
    </w:p>
    <w:p w14:paraId="768D6AA9" w14:textId="01DA47BF" w:rsidR="0056461C" w:rsidRPr="0056461C" w:rsidRDefault="00646A6F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Nome do estabelecimento hoteleiro e/ou restaurante</w:t>
      </w:r>
      <w:r w:rsidR="003058B4">
        <w:rPr>
          <w:rFonts w:asciiTheme="minorHAnsi" w:hAnsiTheme="minorHAnsi" w:cs="Calibri"/>
          <w:lang w:val="pt-PT" w:eastAsia="pt-BR"/>
        </w:rPr>
        <w:t>/lanchonete</w:t>
      </w:r>
      <w:r>
        <w:rPr>
          <w:rFonts w:asciiTheme="minorHAnsi" w:hAnsiTheme="minorHAnsi" w:cs="Calibri"/>
          <w:lang w:val="pt-PT" w:eastAsia="pt-BR"/>
        </w:rPr>
        <w:t xml:space="preserve"> e período;</w:t>
      </w:r>
    </w:p>
    <w:p w14:paraId="2A41DAB2" w14:textId="5A45E4CC" w:rsidR="0056461C" w:rsidRP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 xml:space="preserve">nome do </w:t>
      </w:r>
      <w:r w:rsidR="00646A6F">
        <w:rPr>
          <w:rFonts w:asciiTheme="minorHAnsi" w:hAnsiTheme="minorHAnsi" w:cs="Calibri"/>
          <w:lang w:val="pt-PT" w:eastAsia="pt-BR"/>
        </w:rPr>
        <w:t>usuário</w:t>
      </w:r>
      <w:r w:rsidRPr="0056461C">
        <w:rPr>
          <w:rFonts w:asciiTheme="minorHAnsi" w:hAnsiTheme="minorHAnsi" w:cs="Calibri"/>
          <w:lang w:val="pt-PT" w:eastAsia="pt-BR"/>
        </w:rPr>
        <w:t>;</w:t>
      </w:r>
    </w:p>
    <w:p w14:paraId="3B6F9789" w14:textId="7A858A7F" w:rsidR="0056461C" w:rsidRDefault="00646A6F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quantidade e 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valor das </w:t>
      </w:r>
      <w:r w:rsidR="00654109">
        <w:rPr>
          <w:rFonts w:asciiTheme="minorHAnsi" w:hAnsiTheme="minorHAnsi" w:cs="Calibri"/>
          <w:lang w:val="pt-PT" w:eastAsia="pt-BR"/>
        </w:rPr>
        <w:t>diárias</w:t>
      </w:r>
      <w:r w:rsidR="0056461C" w:rsidRPr="0056461C">
        <w:rPr>
          <w:rFonts w:asciiTheme="minorHAnsi" w:hAnsiTheme="minorHAnsi" w:cs="Calibri"/>
          <w:lang w:val="pt-PT" w:eastAsia="pt-BR"/>
        </w:rPr>
        <w:t>;</w:t>
      </w:r>
    </w:p>
    <w:p w14:paraId="46675454" w14:textId="701F1D73" w:rsidR="00646A6F" w:rsidRPr="0056461C" w:rsidRDefault="00646A6F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quantidade e valor da alimentação;</w:t>
      </w:r>
    </w:p>
    <w:p w14:paraId="43153770" w14:textId="7E72654F" w:rsidR="0056461C" w:rsidRP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>valor bruto da fatura;</w:t>
      </w:r>
    </w:p>
    <w:p w14:paraId="1FFCA745" w14:textId="76B9B7D2" w:rsidR="0056461C" w:rsidRP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>valor correspondente ao desconto;</w:t>
      </w:r>
    </w:p>
    <w:p w14:paraId="56760051" w14:textId="73202B67" w:rsid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>valor líquido da fatura.</w:t>
      </w:r>
    </w:p>
    <w:p w14:paraId="10091BA9" w14:textId="2BB9E40A" w:rsidR="00654109" w:rsidRDefault="00654109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só poderão ser agrupados na mesma nota os itens que possuírem o mesmo detalhamento orçamentário</w:t>
      </w:r>
      <w:r>
        <w:rPr>
          <w:rFonts w:asciiTheme="minorHAnsi" w:hAnsiTheme="minorHAnsi"/>
          <w:color w:val="000000"/>
          <w:lang w:eastAsia="pt-BR"/>
        </w:rPr>
        <w:t xml:space="preserve"> e serem do mesmo Centro participante</w:t>
      </w:r>
      <w:r w:rsidRPr="009577ED">
        <w:rPr>
          <w:rFonts w:asciiTheme="minorHAnsi" w:hAnsiTheme="minorHAnsi"/>
          <w:color w:val="000000"/>
          <w:lang w:eastAsia="pt-BR"/>
        </w:rPr>
        <w:t>.</w:t>
      </w:r>
    </w:p>
    <w:p w14:paraId="49A60922" w14:textId="3C10C73F" w:rsidR="00654109" w:rsidRDefault="00654109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deverá ser informado o número do empenho</w:t>
      </w:r>
      <w:r>
        <w:rPr>
          <w:rFonts w:asciiTheme="minorHAnsi" w:hAnsiTheme="minorHAnsi"/>
          <w:color w:val="000000"/>
          <w:lang w:eastAsia="pt-BR"/>
        </w:rPr>
        <w:t>.</w:t>
      </w:r>
    </w:p>
    <w:p w14:paraId="381AB181" w14:textId="285FADE8" w:rsidR="008B127E" w:rsidRPr="009577ED" w:rsidRDefault="008B127E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>
        <w:rPr>
          <w:rFonts w:asciiTheme="minorHAnsi" w:hAnsiTheme="minorHAnsi"/>
          <w:color w:val="000000"/>
          <w:lang w:eastAsia="pt-BR"/>
        </w:rPr>
        <w:t xml:space="preserve">A Udesc </w:t>
      </w:r>
      <w:r w:rsidRPr="008B127E">
        <w:rPr>
          <w:rFonts w:asciiTheme="minorHAnsi" w:hAnsiTheme="minorHAnsi"/>
          <w:b/>
          <w:color w:val="000000"/>
          <w:lang w:eastAsia="pt-BR"/>
        </w:rPr>
        <w:t>não</w:t>
      </w:r>
      <w:r>
        <w:rPr>
          <w:rFonts w:asciiTheme="minorHAnsi" w:hAnsiTheme="minorHAnsi"/>
          <w:color w:val="000000"/>
          <w:lang w:eastAsia="pt-BR"/>
        </w:rPr>
        <w:t xml:space="preserve"> pagará </w:t>
      </w:r>
      <w:r w:rsidR="00646A6F">
        <w:rPr>
          <w:rFonts w:asciiTheme="minorHAnsi" w:hAnsiTheme="minorHAnsi"/>
          <w:color w:val="000000"/>
          <w:lang w:eastAsia="pt-BR"/>
        </w:rPr>
        <w:t>por outros serviços ou produtos oferecidos aos usuários que não te</w:t>
      </w:r>
      <w:r w:rsidR="009F281D">
        <w:rPr>
          <w:rFonts w:asciiTheme="minorHAnsi" w:hAnsiTheme="minorHAnsi"/>
          <w:color w:val="000000"/>
          <w:lang w:eastAsia="pt-BR"/>
        </w:rPr>
        <w:t>n</w:t>
      </w:r>
      <w:r w:rsidR="00646A6F">
        <w:rPr>
          <w:rFonts w:asciiTheme="minorHAnsi" w:hAnsiTheme="minorHAnsi"/>
          <w:color w:val="000000"/>
          <w:lang w:eastAsia="pt-BR"/>
        </w:rPr>
        <w:t xml:space="preserve">ham sido previamente autorizados pelo </w:t>
      </w:r>
      <w:r w:rsidR="009F281D">
        <w:rPr>
          <w:rFonts w:asciiTheme="minorHAnsi" w:hAnsiTheme="minorHAnsi"/>
          <w:color w:val="000000"/>
          <w:lang w:eastAsia="pt-BR"/>
        </w:rPr>
        <w:t>F</w:t>
      </w:r>
      <w:r w:rsidR="00646A6F">
        <w:rPr>
          <w:rFonts w:asciiTheme="minorHAnsi" w:hAnsiTheme="minorHAnsi"/>
          <w:color w:val="000000"/>
          <w:lang w:eastAsia="pt-BR"/>
        </w:rPr>
        <w:t xml:space="preserve">iscal de </w:t>
      </w:r>
      <w:r w:rsidR="009F281D">
        <w:rPr>
          <w:rFonts w:asciiTheme="minorHAnsi" w:hAnsiTheme="minorHAnsi"/>
          <w:color w:val="000000"/>
          <w:lang w:eastAsia="pt-BR"/>
        </w:rPr>
        <w:t>C</w:t>
      </w:r>
      <w:r w:rsidR="00646A6F">
        <w:rPr>
          <w:rFonts w:asciiTheme="minorHAnsi" w:hAnsiTheme="minorHAnsi"/>
          <w:color w:val="000000"/>
          <w:lang w:eastAsia="pt-BR"/>
        </w:rPr>
        <w:t xml:space="preserve">ontrato, </w:t>
      </w:r>
      <w:r>
        <w:rPr>
          <w:rFonts w:asciiTheme="minorHAnsi" w:hAnsiTheme="minorHAnsi"/>
          <w:color w:val="000000"/>
          <w:lang w:eastAsia="pt-BR"/>
        </w:rPr>
        <w:t xml:space="preserve">devendo esses custos serem cobrados diretamente dos </w:t>
      </w:r>
      <w:r w:rsidR="00646A6F">
        <w:rPr>
          <w:rFonts w:asciiTheme="minorHAnsi" w:hAnsiTheme="minorHAnsi"/>
          <w:color w:val="000000"/>
          <w:lang w:eastAsia="pt-BR"/>
        </w:rPr>
        <w:t>usuários pelo estabelecimento hoteleiro</w:t>
      </w:r>
      <w:r>
        <w:rPr>
          <w:rFonts w:asciiTheme="minorHAnsi" w:hAnsiTheme="minorHAnsi"/>
          <w:color w:val="000000"/>
          <w:lang w:eastAsia="pt-BR"/>
        </w:rPr>
        <w:t>.</w:t>
      </w:r>
    </w:p>
    <w:p w14:paraId="7A872BB3" w14:textId="77777777" w:rsidR="00654109" w:rsidRPr="00654109" w:rsidRDefault="00654109" w:rsidP="000C5B8D">
      <w:p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</w:p>
    <w:p w14:paraId="2DDB6B0B" w14:textId="77777777" w:rsidR="00110EEB" w:rsidRPr="009577ED" w:rsidRDefault="00110EEB" w:rsidP="000C5B8D">
      <w:pPr>
        <w:pStyle w:val="PargrafodaLista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  <w:color w:val="000000"/>
          <w:lang w:eastAsia="pt-BR"/>
        </w:rPr>
        <w:t>OBRIGAÇÕES DA CONTRATADA:</w:t>
      </w:r>
    </w:p>
    <w:p w14:paraId="2CC66B3D" w14:textId="2941C30D" w:rsidR="00055AC2" w:rsidRDefault="00055AC2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055AC2">
        <w:rPr>
          <w:rFonts w:asciiTheme="minorHAnsi" w:hAnsiTheme="minorHAnsi"/>
          <w:color w:val="000000"/>
          <w:lang w:eastAsia="pt-BR"/>
        </w:rPr>
        <w:t>Responsabilizar-se pela execução e eficiência dos serviços de cotação, reserva</w:t>
      </w:r>
      <w:r>
        <w:rPr>
          <w:rFonts w:asciiTheme="minorHAnsi" w:hAnsiTheme="minorHAnsi"/>
          <w:color w:val="000000"/>
          <w:lang w:eastAsia="pt-BR"/>
        </w:rPr>
        <w:t>,</w:t>
      </w:r>
      <w:r w:rsidRPr="00055AC2">
        <w:rPr>
          <w:rFonts w:asciiTheme="minorHAnsi" w:hAnsiTheme="minorHAnsi"/>
          <w:color w:val="000000"/>
          <w:lang w:eastAsia="pt-BR"/>
        </w:rPr>
        <w:t xml:space="preserve"> emissão e entrega das</w:t>
      </w:r>
      <w:r>
        <w:rPr>
          <w:rFonts w:asciiTheme="minorHAnsi" w:hAnsiTheme="minorHAnsi"/>
          <w:color w:val="000000"/>
          <w:lang w:eastAsia="pt-BR"/>
        </w:rPr>
        <w:t xml:space="preserve"> hospedagens</w:t>
      </w:r>
      <w:r w:rsidR="00646A6F">
        <w:rPr>
          <w:rFonts w:asciiTheme="minorHAnsi" w:hAnsiTheme="minorHAnsi"/>
          <w:color w:val="000000"/>
          <w:lang w:eastAsia="pt-BR"/>
        </w:rPr>
        <w:t xml:space="preserve"> e/ou alimentações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055AC2">
        <w:rPr>
          <w:rFonts w:asciiTheme="minorHAnsi" w:hAnsiTheme="minorHAnsi"/>
          <w:color w:val="000000"/>
          <w:lang w:eastAsia="pt-BR"/>
        </w:rPr>
        <w:t>solicitadas, no prazo previsto, bem como, quaisquer danos decorrentes destes serviços causados à Contratante ou a terceiros</w:t>
      </w:r>
      <w:r w:rsidR="00DE5CA0">
        <w:rPr>
          <w:rFonts w:asciiTheme="minorHAnsi" w:hAnsiTheme="minorHAnsi"/>
          <w:color w:val="000000"/>
          <w:lang w:eastAsia="pt-BR"/>
        </w:rPr>
        <w:t>.</w:t>
      </w:r>
    </w:p>
    <w:p w14:paraId="21E03DA2" w14:textId="308CEABF" w:rsidR="00110EEB" w:rsidRPr="009577ED" w:rsidRDefault="00110EEB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Cumprir rigorosamente as normas vigentes relativas ao objeto, especialmente Lei Federal 8.078/90 (C</w:t>
      </w:r>
      <w:r w:rsidR="00055AC2">
        <w:rPr>
          <w:rFonts w:asciiTheme="minorHAnsi" w:hAnsiTheme="minorHAnsi"/>
          <w:color w:val="000000"/>
          <w:lang w:eastAsia="pt-BR"/>
        </w:rPr>
        <w:t xml:space="preserve">ódigo de Defesa do Consumidor) </w:t>
      </w:r>
      <w:r w:rsidRPr="009577ED">
        <w:rPr>
          <w:rFonts w:asciiTheme="minorHAnsi" w:hAnsiTheme="minorHAnsi"/>
          <w:color w:val="000000"/>
          <w:lang w:eastAsia="pt-BR"/>
        </w:rPr>
        <w:t>e demais normas e regulamentos pertinentes ao objeto desta licitação.</w:t>
      </w:r>
    </w:p>
    <w:p w14:paraId="32A94259" w14:textId="18792AE1" w:rsidR="00110EEB" w:rsidRPr="009577ED" w:rsidRDefault="00110EEB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mão-de-obra especializada</w:t>
      </w:r>
      <w:r>
        <w:rPr>
          <w:rFonts w:asciiTheme="minorHAnsi" w:hAnsiTheme="minorHAnsi"/>
          <w:color w:val="000000"/>
          <w:lang w:eastAsia="pt-BR"/>
        </w:rPr>
        <w:t xml:space="preserve"> para </w:t>
      </w:r>
      <w:r w:rsidR="00055AC2">
        <w:rPr>
          <w:rFonts w:asciiTheme="minorHAnsi" w:hAnsiTheme="minorHAnsi"/>
          <w:color w:val="000000"/>
          <w:lang w:eastAsia="pt-BR"/>
        </w:rPr>
        <w:t>reserva das diárias</w:t>
      </w:r>
      <w:r w:rsidRPr="009577ED">
        <w:rPr>
          <w:rFonts w:asciiTheme="minorHAnsi" w:hAnsiTheme="minorHAnsi"/>
          <w:color w:val="000000"/>
          <w:lang w:eastAsia="pt-BR"/>
        </w:rPr>
        <w:t>, recolhimento de impostos e contribuições, encargos sociais, trabalhistas, previdenciários e demais itens pertinentes, direta e indiretamente necessários à perfeita execução contratual.</w:t>
      </w:r>
    </w:p>
    <w:p w14:paraId="226329A6" w14:textId="62E34707" w:rsidR="00110EEB" w:rsidRPr="009577ED" w:rsidRDefault="00110EEB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 xml:space="preserve">Não ceder a outrem os </w:t>
      </w:r>
      <w:r w:rsidR="00055AC2">
        <w:rPr>
          <w:rFonts w:asciiTheme="minorHAnsi" w:hAnsiTheme="minorHAnsi"/>
          <w:lang w:eastAsia="pt-BR"/>
        </w:rPr>
        <w:t>serviços</w:t>
      </w:r>
      <w:r w:rsidRPr="009577ED">
        <w:rPr>
          <w:rFonts w:asciiTheme="minorHAnsi" w:hAnsiTheme="minorHAnsi"/>
          <w:lang w:eastAsia="pt-BR"/>
        </w:rPr>
        <w:t xml:space="preserve">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51418C90" w14:textId="77777777" w:rsidR="00110EEB" w:rsidRPr="009577ED" w:rsidRDefault="00110EEB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5ABA402F" w14:textId="77777777" w:rsidR="00110EEB" w:rsidRDefault="00110EEB" w:rsidP="000C5B8D">
      <w:pPr>
        <w:numPr>
          <w:ilvl w:val="1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 Dispor e manter veículos e sistemas de comunicação eficiente, de forma a garantir o cumprimento dos prazos de atendimento.</w:t>
      </w:r>
    </w:p>
    <w:p w14:paraId="35D77A6F" w14:textId="4C2B0767" w:rsidR="00F07A7A" w:rsidRPr="00055AC2" w:rsidRDefault="00F07A7A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Respeitar as Resoluções, Normas e Instruções da UDESC e aceitar, integralmente, os métodos e processos de inspeção, verificação e controle dos serviços, adotados pela Fiscalização dos Centros/Reitoria a que atender</w:t>
      </w:r>
      <w:r w:rsidR="00090378">
        <w:rPr>
          <w:rFonts w:asciiTheme="minorHAnsi" w:hAnsiTheme="minorHAnsi" w:cs="Calibri"/>
          <w:lang w:val="pt-PT" w:eastAsia="pt-BR"/>
        </w:rPr>
        <w:t>.</w:t>
      </w:r>
    </w:p>
    <w:p w14:paraId="2DD9A38F" w14:textId="77777777" w:rsidR="00F07A7A" w:rsidRPr="00055AC2" w:rsidRDefault="00F07A7A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 xml:space="preserve">Manter estabelecimento em funcionamento em Florianópolis/SC a fim de garantir o fornecimento imediato das </w:t>
      </w:r>
      <w:r>
        <w:rPr>
          <w:rFonts w:asciiTheme="minorHAnsi" w:hAnsiTheme="minorHAnsi" w:cs="Calibri"/>
          <w:lang w:val="pt-PT" w:eastAsia="pt-BR"/>
        </w:rPr>
        <w:t>reservas</w:t>
      </w:r>
      <w:r w:rsidRPr="00055AC2">
        <w:rPr>
          <w:rFonts w:asciiTheme="minorHAnsi" w:hAnsiTheme="minorHAnsi" w:cs="Calibri"/>
          <w:lang w:val="pt-PT" w:eastAsia="pt-BR"/>
        </w:rPr>
        <w:t xml:space="preserve"> e a resolução tempestiva de qualquer problema.</w:t>
      </w:r>
    </w:p>
    <w:p w14:paraId="116465C4" w14:textId="74C19BA4" w:rsidR="00F07A7A" w:rsidRPr="00646A6F" w:rsidRDefault="00F07A7A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646A6F">
        <w:rPr>
          <w:rFonts w:asciiTheme="minorHAnsi" w:hAnsiTheme="minorHAnsi" w:cs="Calibri"/>
          <w:lang w:val="pt-PT" w:eastAsia="pt-BR"/>
        </w:rPr>
        <w:t>Iniciar a prestação dos serviços imediatamente</w:t>
      </w:r>
      <w:r w:rsidR="00646A6F">
        <w:rPr>
          <w:rFonts w:asciiTheme="minorHAnsi" w:hAnsiTheme="minorHAnsi" w:cs="Calibri"/>
          <w:lang w:val="pt-PT" w:eastAsia="pt-BR"/>
        </w:rPr>
        <w:t xml:space="preserve"> </w:t>
      </w:r>
      <w:r w:rsidRPr="00646A6F">
        <w:rPr>
          <w:rFonts w:asciiTheme="minorHAnsi" w:hAnsiTheme="minorHAnsi" w:cs="Calibri"/>
          <w:lang w:val="pt-PT" w:eastAsia="pt-BR"/>
        </w:rPr>
        <w:t>após a assinatura d</w:t>
      </w:r>
      <w:r w:rsidR="00646A6F">
        <w:rPr>
          <w:rFonts w:asciiTheme="minorHAnsi" w:hAnsiTheme="minorHAnsi" w:cs="Calibri"/>
          <w:lang w:val="pt-PT" w:eastAsia="pt-BR"/>
        </w:rPr>
        <w:t>a OS</w:t>
      </w:r>
      <w:r w:rsidRPr="00646A6F">
        <w:rPr>
          <w:rFonts w:asciiTheme="minorHAnsi" w:hAnsiTheme="minorHAnsi" w:cs="Calibri"/>
          <w:lang w:val="pt-PT" w:eastAsia="pt-BR"/>
        </w:rPr>
        <w:t>, observada a data estabelecida</w:t>
      </w:r>
      <w:r w:rsidR="00090378">
        <w:rPr>
          <w:rFonts w:asciiTheme="minorHAnsi" w:hAnsiTheme="minorHAnsi" w:cs="Calibri"/>
          <w:lang w:val="pt-PT" w:eastAsia="pt-BR"/>
        </w:rPr>
        <w:t>.</w:t>
      </w:r>
    </w:p>
    <w:p w14:paraId="53A0C840" w14:textId="4C76A001" w:rsidR="00F07A7A" w:rsidRPr="00055AC2" w:rsidRDefault="00F07A7A" w:rsidP="000C5B8D">
      <w:pPr>
        <w:numPr>
          <w:ilvl w:val="1"/>
          <w:numId w:val="11"/>
        </w:numPr>
        <w:tabs>
          <w:tab w:val="left" w:pos="851"/>
        </w:tabs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Prestar os serviços nas condições e prazos estipulados neste Pregão e nas demais partes integrantes deste Instrumento</w:t>
      </w:r>
      <w:r w:rsidR="00090378">
        <w:rPr>
          <w:rFonts w:asciiTheme="minorHAnsi" w:hAnsiTheme="minorHAnsi" w:cs="Calibri"/>
          <w:lang w:val="pt-PT" w:eastAsia="pt-BR"/>
        </w:rPr>
        <w:t>.</w:t>
      </w:r>
    </w:p>
    <w:p w14:paraId="4ACA1A5E" w14:textId="77777777" w:rsidR="00F07A7A" w:rsidRDefault="00F07A7A" w:rsidP="000C5B8D">
      <w:pPr>
        <w:numPr>
          <w:ilvl w:val="1"/>
          <w:numId w:val="11"/>
        </w:numPr>
        <w:tabs>
          <w:tab w:val="left" w:pos="851"/>
        </w:tabs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Ser responsável por todos e quaisquer impostos, taxas e contribuições fiscais, inclusive os de natureza previdenciária, trabalhista ou civil, bem como encargos de qualquer natureza, decorrentes da execução do presente contrato.</w:t>
      </w:r>
    </w:p>
    <w:p w14:paraId="7BC9C600" w14:textId="3D1ACD3A" w:rsidR="00F07A7A" w:rsidRPr="00055AC2" w:rsidRDefault="00F07A7A" w:rsidP="000C5B8D">
      <w:pPr>
        <w:numPr>
          <w:ilvl w:val="1"/>
          <w:numId w:val="11"/>
        </w:numPr>
        <w:suppressAutoHyphens/>
        <w:spacing w:after="0" w:line="240" w:lineRule="auto"/>
        <w:ind w:left="851" w:hanging="567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Manter, durante a execução do contrato, todas as condições de habilitação e qualificação exigidas na licitação</w:t>
      </w:r>
      <w:r>
        <w:rPr>
          <w:rFonts w:asciiTheme="minorHAnsi" w:hAnsiTheme="minorHAnsi" w:cs="Calibri"/>
          <w:lang w:val="pt-PT" w:eastAsia="pt-BR"/>
        </w:rPr>
        <w:t>.</w:t>
      </w:r>
    </w:p>
    <w:p w14:paraId="7FC7FA3A" w14:textId="77777777" w:rsidR="00F07A7A" w:rsidRPr="009577ED" w:rsidRDefault="00F07A7A" w:rsidP="000C5B8D">
      <w:pPr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16EBC8C5" w14:textId="6820B1CA" w:rsidR="00D87AC6" w:rsidRDefault="00F07A7A" w:rsidP="000C5B8D">
      <w:pPr>
        <w:pStyle w:val="PargrafodaLista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b/>
          <w:lang w:val="pt-PT"/>
        </w:rPr>
      </w:pPr>
      <w:bookmarkStart w:id="3" w:name="_Toc381031420"/>
      <w:r w:rsidRPr="00F07A7A">
        <w:rPr>
          <w:rFonts w:asciiTheme="minorHAnsi" w:hAnsiTheme="minorHAnsi"/>
          <w:b/>
          <w:color w:val="000000"/>
          <w:lang w:eastAsia="pt-BR"/>
        </w:rPr>
        <w:t xml:space="preserve">DA ESTIMATIVA DE EMISSÃO DE </w:t>
      </w:r>
      <w:r w:rsidR="005A33B1">
        <w:rPr>
          <w:rFonts w:asciiTheme="minorHAnsi" w:hAnsiTheme="minorHAnsi"/>
          <w:b/>
          <w:color w:val="000000"/>
          <w:lang w:eastAsia="pt-BR"/>
        </w:rPr>
        <w:t>RESERVAS</w:t>
      </w:r>
    </w:p>
    <w:p w14:paraId="3F50A316" w14:textId="6B1FBBF2" w:rsidR="009E3FE2" w:rsidRPr="00BD42A3" w:rsidRDefault="00801CE3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F07A7A">
        <w:rPr>
          <w:rFonts w:asciiTheme="minorHAnsi" w:hAnsiTheme="minorHAnsi" w:cs="Calibri"/>
          <w:lang w:val="pt-PT" w:eastAsia="pt-BR"/>
        </w:rPr>
        <w:t xml:space="preserve">O valor máximo para emissão de Contratos é de </w:t>
      </w:r>
      <w:r w:rsidRPr="00BD42A3">
        <w:rPr>
          <w:rFonts w:asciiTheme="minorHAnsi" w:hAnsiTheme="minorHAnsi" w:cs="Calibri"/>
          <w:b/>
          <w:lang w:val="pt-PT" w:eastAsia="pt-BR"/>
        </w:rPr>
        <w:t xml:space="preserve">R$ </w:t>
      </w:r>
      <w:r w:rsidR="00011B6F" w:rsidRPr="00011B6F">
        <w:rPr>
          <w:rFonts w:asciiTheme="minorHAnsi" w:hAnsiTheme="minorHAnsi" w:cs="Calibri"/>
          <w:b/>
          <w:color w:val="000000" w:themeColor="text1"/>
          <w:lang w:val="pt-PT" w:eastAsia="pt-BR"/>
        </w:rPr>
        <w:t>648.286,28</w:t>
      </w:r>
      <w:r w:rsidRPr="00011B6F">
        <w:rPr>
          <w:rFonts w:asciiTheme="minorHAnsi" w:hAnsiTheme="minorHAnsi" w:cs="Calibri"/>
          <w:color w:val="000000" w:themeColor="text1"/>
          <w:lang w:val="pt-PT" w:eastAsia="pt-BR"/>
        </w:rPr>
        <w:t xml:space="preserve"> </w:t>
      </w:r>
      <w:r w:rsidRPr="00BD42A3">
        <w:rPr>
          <w:rFonts w:asciiTheme="minorHAnsi" w:hAnsiTheme="minorHAnsi" w:cs="Calibri"/>
          <w:lang w:val="pt-PT" w:eastAsia="pt-BR"/>
        </w:rPr>
        <w:t>distribuídos da seguinte forma:</w:t>
      </w:r>
    </w:p>
    <w:p w14:paraId="138D56EA" w14:textId="77777777" w:rsidR="009E3FE2" w:rsidRPr="00AF61E6" w:rsidRDefault="009E3FE2" w:rsidP="000C5B8D">
      <w:pPr>
        <w:pStyle w:val="EspSubTitulo1Char"/>
        <w:suppressAutoHyphens/>
        <w:spacing w:before="0" w:after="0"/>
        <w:rPr>
          <w:rFonts w:ascii="Arial" w:hAnsi="Arial" w:cs="Arial"/>
          <w:bCs/>
          <w:szCs w:val="22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3480"/>
        <w:gridCol w:w="1719"/>
      </w:tblGrid>
      <w:tr w:rsidR="00801CE3" w:rsidRPr="00801CE3" w14:paraId="7BAC557F" w14:textId="77777777" w:rsidTr="00801CE3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2AE5D2" w14:textId="77777777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801CE3">
              <w:rPr>
                <w:rFonts w:eastAsia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8BF7BC9" w14:textId="674E8A1F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SERVIÇO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FCA755" w14:textId="7AA8E86D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UDESC (R$)</w:t>
            </w:r>
          </w:p>
        </w:tc>
      </w:tr>
      <w:tr w:rsidR="00801CE3" w:rsidRPr="00801CE3" w14:paraId="6BD1EB43" w14:textId="77777777" w:rsidTr="00801CE3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8DF60" w14:textId="77777777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 w:rsidRPr="00801CE3">
              <w:rPr>
                <w:rFonts w:eastAsia="Times New Roman"/>
                <w:color w:val="000000"/>
                <w:lang w:eastAsia="pt-BR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E31A0" w14:textId="569FD6A0" w:rsidR="00801CE3" w:rsidRPr="00801CE3" w:rsidRDefault="005A33B1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Hospedagem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2B978" w14:textId="3F611849" w:rsidR="00801CE3" w:rsidRPr="00801CE3" w:rsidRDefault="008B6429" w:rsidP="000C5B8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452.000,00</w:t>
            </w:r>
          </w:p>
        </w:tc>
      </w:tr>
      <w:tr w:rsidR="00801CE3" w:rsidRPr="00801CE3" w14:paraId="2D933678" w14:textId="77777777" w:rsidTr="00B54DAB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3B4BCB" w14:textId="77777777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 w:rsidRPr="00801CE3">
              <w:rPr>
                <w:rFonts w:eastAsia="Times New Roman"/>
                <w:color w:val="000000"/>
                <w:lang w:eastAsia="pt-BR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D79EA9" w14:textId="7BF42B8A" w:rsidR="00801CE3" w:rsidRPr="00801CE3" w:rsidRDefault="005A33B1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Alimentação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AEE933B" w14:textId="0AED8FED" w:rsidR="00801CE3" w:rsidRPr="00801CE3" w:rsidRDefault="008B6429" w:rsidP="000C5B8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196.286,28</w:t>
            </w:r>
          </w:p>
        </w:tc>
      </w:tr>
      <w:bookmarkEnd w:id="3"/>
    </w:tbl>
    <w:p w14:paraId="092534C6" w14:textId="60553961" w:rsidR="0005379B" w:rsidRPr="00AF61E6" w:rsidRDefault="0005379B" w:rsidP="007E5061">
      <w:pPr>
        <w:pStyle w:val="EspSubTitulo1Char"/>
        <w:suppressAutoHyphens/>
        <w:spacing w:after="0"/>
        <w:rPr>
          <w:rFonts w:ascii="Arial" w:hAnsi="Arial" w:cs="Arial"/>
          <w:bCs/>
          <w:szCs w:val="22"/>
        </w:rPr>
      </w:pPr>
    </w:p>
    <w:sectPr w:rsidR="0005379B" w:rsidRPr="00AF61E6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429F9" w14:textId="77777777" w:rsidR="0056461C" w:rsidRDefault="0056461C" w:rsidP="00553B38">
      <w:pPr>
        <w:spacing w:after="0" w:line="240" w:lineRule="auto"/>
      </w:pPr>
      <w:r>
        <w:separator/>
      </w:r>
    </w:p>
  </w:endnote>
  <w:endnote w:type="continuationSeparator" w:id="0">
    <w:p w14:paraId="7962EA9B" w14:textId="77777777" w:rsidR="0056461C" w:rsidRDefault="0056461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56461C" w:rsidRPr="004C3221" w:rsidRDefault="0056461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56461C" w:rsidRPr="00042199" w:rsidRDefault="0056461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56461C" w:rsidRDefault="0056461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56461C" w:rsidRPr="004C3221" w:rsidRDefault="0056461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0B361" w14:textId="77777777" w:rsidR="0056461C" w:rsidRDefault="0056461C" w:rsidP="00553B38">
      <w:pPr>
        <w:spacing w:after="0" w:line="240" w:lineRule="auto"/>
      </w:pPr>
      <w:r>
        <w:separator/>
      </w:r>
    </w:p>
  </w:footnote>
  <w:footnote w:type="continuationSeparator" w:id="0">
    <w:p w14:paraId="5CA50117" w14:textId="77777777" w:rsidR="0056461C" w:rsidRDefault="0056461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79EB0D1F" w:rsidR="0056461C" w:rsidRDefault="0056461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56461C" w:rsidRDefault="0056461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56461C" w:rsidRDefault="0056461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6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" strokeweight=".25pt">
              <v:textbox>
                <w:txbxContent>
                  <w:p w14:paraId="062308B0" w14:textId="77777777" w:rsidR="0056461C" w:rsidRDefault="0056461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56461C" w:rsidRDefault="0056461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49635C4A" wp14:editId="03D870CE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56461C" w:rsidRDefault="005646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84F4EE46"/>
    <w:lvl w:ilvl="0">
      <w:start w:val="1"/>
      <w:numFmt w:val="decimal"/>
      <w:pStyle w:val="subi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trike w:val="0"/>
        <w:dstrike w:val="0"/>
        <w:vanish w:val="0"/>
        <w:color w:val="auto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5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6" w15:restartNumberingAfterBreak="0">
    <w:nsid w:val="0000001F"/>
    <w:multiLevelType w:val="multilevel"/>
    <w:tmpl w:val="0000001F"/>
    <w:name w:val="WW8Num32"/>
    <w:lvl w:ilvl="0">
      <w:start w:val="1"/>
      <w:numFmt w:val="decimal"/>
      <w:lvlText w:val="%1  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/>
        <w:i w:val="0"/>
      </w:rPr>
    </w:lvl>
    <w:lvl w:ilvl="1">
      <w:start w:val="1"/>
      <w:numFmt w:val="decimal"/>
      <w:lvlText w:val="%1.%2. -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/>
        <w:b w:val="0"/>
        <w:i w:val="0"/>
      </w:rPr>
    </w:lvl>
    <w:lvl w:ilvl="2">
      <w:start w:val="1"/>
      <w:numFmt w:val="decimal"/>
      <w:lvlText w:val="%1.%2.%3. -"/>
      <w:lvlJc w:val="left"/>
      <w:pPr>
        <w:tabs>
          <w:tab w:val="num" w:pos="1800"/>
        </w:tabs>
        <w:ind w:firstLine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 -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 -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 -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 -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 -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 -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0000002F"/>
    <w:multiLevelType w:val="multilevel"/>
    <w:tmpl w:val="0000002F"/>
    <w:name w:val="WW8Num48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/>
        <w:i w:val="0"/>
        <w:color w:val="FFFFFF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ascii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rFonts w:ascii="Times New Roman" w:hAnsi="Times New Roman"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rFonts w:ascii="Times New Roman" w:hAnsi="Times New Roman" w:cs="Times New Roman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17D02F29"/>
    <w:multiLevelType w:val="hybridMultilevel"/>
    <w:tmpl w:val="F1444FC6"/>
    <w:lvl w:ilvl="0" w:tplc="04160013">
      <w:start w:val="1"/>
      <w:numFmt w:val="upperRoman"/>
      <w:lvlText w:val="%1."/>
      <w:lvlJc w:val="right"/>
      <w:pPr>
        <w:ind w:left="1353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85356D7"/>
    <w:multiLevelType w:val="multilevel"/>
    <w:tmpl w:val="D31E9FA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0" w15:restartNumberingAfterBreak="0">
    <w:nsid w:val="2350697D"/>
    <w:multiLevelType w:val="hybridMultilevel"/>
    <w:tmpl w:val="55D8B37C"/>
    <w:lvl w:ilvl="0" w:tplc="0416001B">
      <w:start w:val="1"/>
      <w:numFmt w:val="lowerRoman"/>
      <w:lvlText w:val="%1."/>
      <w:lvlJc w:val="right"/>
      <w:pPr>
        <w:ind w:left="1353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44C1EC6"/>
    <w:multiLevelType w:val="multilevel"/>
    <w:tmpl w:val="D690008E"/>
    <w:lvl w:ilvl="0">
      <w:start w:val="2"/>
      <w:numFmt w:val="decimal"/>
      <w:pStyle w:val="Commarcadores31"/>
      <w:lvlText w:val="%1."/>
      <w:lvlJc w:val="left"/>
      <w:pPr>
        <w:tabs>
          <w:tab w:val="num" w:pos="5387"/>
        </w:tabs>
        <w:ind w:left="5387" w:hanging="708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-708"/>
        </w:tabs>
        <w:ind w:left="708" w:hanging="708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-696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"/>
        </w:tabs>
        <w:ind w:left="3543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22" w15:restartNumberingAfterBreak="0">
    <w:nsid w:val="256B3218"/>
    <w:multiLevelType w:val="multilevel"/>
    <w:tmpl w:val="13EA4712"/>
    <w:lvl w:ilvl="0">
      <w:start w:val="1"/>
      <w:numFmt w:val="decimal"/>
      <w:pStyle w:val="ItemServ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4026B4D"/>
    <w:multiLevelType w:val="hybridMultilevel"/>
    <w:tmpl w:val="8256A62A"/>
    <w:lvl w:ilvl="0" w:tplc="13AE49C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B10F6"/>
    <w:multiLevelType w:val="multilevel"/>
    <w:tmpl w:val="26ACF4A6"/>
    <w:lvl w:ilvl="0">
      <w:start w:val="2"/>
      <w:numFmt w:val="decimal"/>
      <w:pStyle w:val="Bullet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4E9C0D85"/>
    <w:multiLevelType w:val="multilevel"/>
    <w:tmpl w:val="CCA468C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26" w15:restartNumberingAfterBreak="0">
    <w:nsid w:val="52E61464"/>
    <w:multiLevelType w:val="hybridMultilevel"/>
    <w:tmpl w:val="D590803C"/>
    <w:lvl w:ilvl="0" w:tplc="04160001">
      <w:start w:val="1"/>
      <w:numFmt w:val="bullet"/>
      <w:pStyle w:val="Commarcadores5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A04E4"/>
    <w:multiLevelType w:val="multilevel"/>
    <w:tmpl w:val="F76A35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43C47CC"/>
    <w:multiLevelType w:val="hybridMultilevel"/>
    <w:tmpl w:val="416C5FEA"/>
    <w:lvl w:ilvl="0" w:tplc="04160001">
      <w:start w:val="1"/>
      <w:numFmt w:val="bullet"/>
      <w:pStyle w:val="TTULO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E3A9B"/>
    <w:multiLevelType w:val="hybridMultilevel"/>
    <w:tmpl w:val="109C9C6C"/>
    <w:lvl w:ilvl="0" w:tplc="0416001B">
      <w:start w:val="1"/>
      <w:numFmt w:val="lowerRoman"/>
      <w:lvlText w:val="%1."/>
      <w:lvlJc w:val="right"/>
      <w:pPr>
        <w:ind w:left="1353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31" w15:restartNumberingAfterBreak="0">
    <w:nsid w:val="702501DC"/>
    <w:multiLevelType w:val="multilevel"/>
    <w:tmpl w:val="E34C6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750D3F38"/>
    <w:multiLevelType w:val="multilevel"/>
    <w:tmpl w:val="FE3870D2"/>
    <w:lvl w:ilvl="0">
      <w:start w:val="1"/>
      <w:numFmt w:val="decimal"/>
      <w:pStyle w:val="Commarcadores21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B7C1717"/>
    <w:multiLevelType w:val="hybridMultilevel"/>
    <w:tmpl w:val="638EB9B6"/>
    <w:lvl w:ilvl="0" w:tplc="A008D2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DBB5408"/>
    <w:multiLevelType w:val="multilevel"/>
    <w:tmpl w:val="0D467FB0"/>
    <w:lvl w:ilvl="0">
      <w:start w:val="3"/>
      <w:numFmt w:val="decimal"/>
      <w:pStyle w:val="Para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1"/>
  </w:num>
  <w:num w:numId="3">
    <w:abstractNumId w:val="26"/>
  </w:num>
  <w:num w:numId="4">
    <w:abstractNumId w:val="32"/>
  </w:num>
  <w:num w:numId="5">
    <w:abstractNumId w:val="24"/>
  </w:num>
  <w:num w:numId="6">
    <w:abstractNumId w:val="34"/>
  </w:num>
  <w:num w:numId="7">
    <w:abstractNumId w:val="28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1"/>
  </w:num>
  <w:num w:numId="11">
    <w:abstractNumId w:val="27"/>
  </w:num>
  <w:num w:numId="12">
    <w:abstractNumId w:val="18"/>
  </w:num>
  <w:num w:numId="13">
    <w:abstractNumId w:val="29"/>
  </w:num>
  <w:num w:numId="14">
    <w:abstractNumId w:val="20"/>
  </w:num>
  <w:num w:numId="15">
    <w:abstractNumId w:val="33"/>
  </w:num>
  <w:num w:numId="16">
    <w:abstractNumId w:val="30"/>
  </w:num>
  <w:num w:numId="17">
    <w:abstractNumId w:val="23"/>
  </w:num>
  <w:num w:numId="18">
    <w:abstractNumId w:val="1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53601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160D"/>
    <w:rsid w:val="00003A6B"/>
    <w:rsid w:val="00004E23"/>
    <w:rsid w:val="00005E9D"/>
    <w:rsid w:val="000077BA"/>
    <w:rsid w:val="00011B6F"/>
    <w:rsid w:val="00012568"/>
    <w:rsid w:val="000142C6"/>
    <w:rsid w:val="0002654E"/>
    <w:rsid w:val="0002774C"/>
    <w:rsid w:val="000411B9"/>
    <w:rsid w:val="00042199"/>
    <w:rsid w:val="000475CF"/>
    <w:rsid w:val="0005379B"/>
    <w:rsid w:val="00055AC2"/>
    <w:rsid w:val="00055F6F"/>
    <w:rsid w:val="00061C9A"/>
    <w:rsid w:val="00064BCC"/>
    <w:rsid w:val="000659AB"/>
    <w:rsid w:val="000716A8"/>
    <w:rsid w:val="00076A4E"/>
    <w:rsid w:val="000809EB"/>
    <w:rsid w:val="00084AAA"/>
    <w:rsid w:val="00090378"/>
    <w:rsid w:val="0009214A"/>
    <w:rsid w:val="00092A1F"/>
    <w:rsid w:val="00092EEA"/>
    <w:rsid w:val="0009497E"/>
    <w:rsid w:val="00095562"/>
    <w:rsid w:val="0009709F"/>
    <w:rsid w:val="000A4203"/>
    <w:rsid w:val="000B0619"/>
    <w:rsid w:val="000B4788"/>
    <w:rsid w:val="000C3F79"/>
    <w:rsid w:val="000C55B4"/>
    <w:rsid w:val="000C5B8D"/>
    <w:rsid w:val="000C6C29"/>
    <w:rsid w:val="000C7D32"/>
    <w:rsid w:val="000D0B02"/>
    <w:rsid w:val="000D16F4"/>
    <w:rsid w:val="000D2820"/>
    <w:rsid w:val="000D31FA"/>
    <w:rsid w:val="000D4733"/>
    <w:rsid w:val="000D6DC3"/>
    <w:rsid w:val="000E016B"/>
    <w:rsid w:val="000E2837"/>
    <w:rsid w:val="000F098C"/>
    <w:rsid w:val="000F331B"/>
    <w:rsid w:val="000F6B12"/>
    <w:rsid w:val="00102E36"/>
    <w:rsid w:val="00104357"/>
    <w:rsid w:val="00110EEB"/>
    <w:rsid w:val="0011460C"/>
    <w:rsid w:val="00115913"/>
    <w:rsid w:val="001163A9"/>
    <w:rsid w:val="00117161"/>
    <w:rsid w:val="001223A1"/>
    <w:rsid w:val="00124320"/>
    <w:rsid w:val="00131480"/>
    <w:rsid w:val="0013395F"/>
    <w:rsid w:val="001364DD"/>
    <w:rsid w:val="00137E6F"/>
    <w:rsid w:val="00140509"/>
    <w:rsid w:val="001416F5"/>
    <w:rsid w:val="00142139"/>
    <w:rsid w:val="00147B38"/>
    <w:rsid w:val="00152EC3"/>
    <w:rsid w:val="00157140"/>
    <w:rsid w:val="0016050C"/>
    <w:rsid w:val="00161E4C"/>
    <w:rsid w:val="001628C9"/>
    <w:rsid w:val="001638B6"/>
    <w:rsid w:val="00164E08"/>
    <w:rsid w:val="00165CC5"/>
    <w:rsid w:val="00167A64"/>
    <w:rsid w:val="001709B4"/>
    <w:rsid w:val="00170F9F"/>
    <w:rsid w:val="00172C8A"/>
    <w:rsid w:val="00173EDC"/>
    <w:rsid w:val="001815E9"/>
    <w:rsid w:val="00182460"/>
    <w:rsid w:val="00183544"/>
    <w:rsid w:val="001855A6"/>
    <w:rsid w:val="001A605E"/>
    <w:rsid w:val="001B1C77"/>
    <w:rsid w:val="001B665A"/>
    <w:rsid w:val="001B77EB"/>
    <w:rsid w:val="001C46AB"/>
    <w:rsid w:val="001C5CE9"/>
    <w:rsid w:val="001C646F"/>
    <w:rsid w:val="001C67F7"/>
    <w:rsid w:val="001D15CB"/>
    <w:rsid w:val="001D279F"/>
    <w:rsid w:val="001D7241"/>
    <w:rsid w:val="001D7302"/>
    <w:rsid w:val="001D74DA"/>
    <w:rsid w:val="001E0899"/>
    <w:rsid w:val="001E1039"/>
    <w:rsid w:val="001E42C8"/>
    <w:rsid w:val="001F096D"/>
    <w:rsid w:val="001F30CE"/>
    <w:rsid w:val="001F5AF1"/>
    <w:rsid w:val="001F78B5"/>
    <w:rsid w:val="001F7E81"/>
    <w:rsid w:val="002023E2"/>
    <w:rsid w:val="00213189"/>
    <w:rsid w:val="00220532"/>
    <w:rsid w:val="0022329E"/>
    <w:rsid w:val="002266E0"/>
    <w:rsid w:val="00226F07"/>
    <w:rsid w:val="00232D2D"/>
    <w:rsid w:val="00233BB0"/>
    <w:rsid w:val="00236733"/>
    <w:rsid w:val="002432C4"/>
    <w:rsid w:val="002440C2"/>
    <w:rsid w:val="00244BA0"/>
    <w:rsid w:val="00246D5A"/>
    <w:rsid w:val="00252AA8"/>
    <w:rsid w:val="002536E4"/>
    <w:rsid w:val="002576D2"/>
    <w:rsid w:val="00257770"/>
    <w:rsid w:val="0026173C"/>
    <w:rsid w:val="00262478"/>
    <w:rsid w:val="00262E1C"/>
    <w:rsid w:val="00266124"/>
    <w:rsid w:val="002703B2"/>
    <w:rsid w:val="00272E5F"/>
    <w:rsid w:val="002757DB"/>
    <w:rsid w:val="002766BE"/>
    <w:rsid w:val="00277B68"/>
    <w:rsid w:val="00285166"/>
    <w:rsid w:val="002959A4"/>
    <w:rsid w:val="0029763E"/>
    <w:rsid w:val="002A09FE"/>
    <w:rsid w:val="002A0D6D"/>
    <w:rsid w:val="002A246C"/>
    <w:rsid w:val="002A336D"/>
    <w:rsid w:val="002A3547"/>
    <w:rsid w:val="002A5C5E"/>
    <w:rsid w:val="002A7C49"/>
    <w:rsid w:val="002B00BF"/>
    <w:rsid w:val="002B075B"/>
    <w:rsid w:val="002B4CA1"/>
    <w:rsid w:val="002C12B1"/>
    <w:rsid w:val="002C2271"/>
    <w:rsid w:val="002C3006"/>
    <w:rsid w:val="002C4A15"/>
    <w:rsid w:val="002C597C"/>
    <w:rsid w:val="002D31D3"/>
    <w:rsid w:val="002E0795"/>
    <w:rsid w:val="002E3ADF"/>
    <w:rsid w:val="002E4C0F"/>
    <w:rsid w:val="002E5EB9"/>
    <w:rsid w:val="002F1C60"/>
    <w:rsid w:val="002F4622"/>
    <w:rsid w:val="002F792E"/>
    <w:rsid w:val="00302574"/>
    <w:rsid w:val="003058B4"/>
    <w:rsid w:val="00307563"/>
    <w:rsid w:val="00307EEC"/>
    <w:rsid w:val="003108C4"/>
    <w:rsid w:val="003149DA"/>
    <w:rsid w:val="0031627F"/>
    <w:rsid w:val="00326223"/>
    <w:rsid w:val="00330E6B"/>
    <w:rsid w:val="00342E8B"/>
    <w:rsid w:val="003431C8"/>
    <w:rsid w:val="00345595"/>
    <w:rsid w:val="00346A66"/>
    <w:rsid w:val="003559F5"/>
    <w:rsid w:val="003578D8"/>
    <w:rsid w:val="003601C9"/>
    <w:rsid w:val="00360B1B"/>
    <w:rsid w:val="00370DC9"/>
    <w:rsid w:val="003837DA"/>
    <w:rsid w:val="003843C4"/>
    <w:rsid w:val="00385980"/>
    <w:rsid w:val="00386C21"/>
    <w:rsid w:val="003872D5"/>
    <w:rsid w:val="0038767E"/>
    <w:rsid w:val="00391723"/>
    <w:rsid w:val="0039329D"/>
    <w:rsid w:val="00395472"/>
    <w:rsid w:val="00397161"/>
    <w:rsid w:val="003A1850"/>
    <w:rsid w:val="003A1FA4"/>
    <w:rsid w:val="003A56DD"/>
    <w:rsid w:val="003B1416"/>
    <w:rsid w:val="003B512D"/>
    <w:rsid w:val="003B5E25"/>
    <w:rsid w:val="003C127F"/>
    <w:rsid w:val="003C48F5"/>
    <w:rsid w:val="003C6D42"/>
    <w:rsid w:val="003D2D98"/>
    <w:rsid w:val="003D4DBE"/>
    <w:rsid w:val="003D545F"/>
    <w:rsid w:val="003E1591"/>
    <w:rsid w:val="003E1B80"/>
    <w:rsid w:val="003E529A"/>
    <w:rsid w:val="003F1489"/>
    <w:rsid w:val="003F3EE5"/>
    <w:rsid w:val="003F53C5"/>
    <w:rsid w:val="0040195A"/>
    <w:rsid w:val="00407E6B"/>
    <w:rsid w:val="004116E4"/>
    <w:rsid w:val="00411AF9"/>
    <w:rsid w:val="00413192"/>
    <w:rsid w:val="00414FB1"/>
    <w:rsid w:val="004173C8"/>
    <w:rsid w:val="0041796C"/>
    <w:rsid w:val="00420A18"/>
    <w:rsid w:val="00430327"/>
    <w:rsid w:val="00434331"/>
    <w:rsid w:val="0043435E"/>
    <w:rsid w:val="00437B6C"/>
    <w:rsid w:val="004423F4"/>
    <w:rsid w:val="004426FD"/>
    <w:rsid w:val="00443582"/>
    <w:rsid w:val="00445C69"/>
    <w:rsid w:val="0044640E"/>
    <w:rsid w:val="0044770F"/>
    <w:rsid w:val="00451C3D"/>
    <w:rsid w:val="00453CD1"/>
    <w:rsid w:val="00454CFF"/>
    <w:rsid w:val="004563A2"/>
    <w:rsid w:val="004563F8"/>
    <w:rsid w:val="00463834"/>
    <w:rsid w:val="00464F6B"/>
    <w:rsid w:val="00467C7F"/>
    <w:rsid w:val="004705D1"/>
    <w:rsid w:val="00471696"/>
    <w:rsid w:val="00477AF1"/>
    <w:rsid w:val="0048724C"/>
    <w:rsid w:val="00490782"/>
    <w:rsid w:val="00492437"/>
    <w:rsid w:val="00492BB7"/>
    <w:rsid w:val="004B0B28"/>
    <w:rsid w:val="004B638A"/>
    <w:rsid w:val="004B7EA8"/>
    <w:rsid w:val="004C2F77"/>
    <w:rsid w:val="004C3221"/>
    <w:rsid w:val="004C32A4"/>
    <w:rsid w:val="004C79C6"/>
    <w:rsid w:val="004D34E9"/>
    <w:rsid w:val="004D39A7"/>
    <w:rsid w:val="004D6D3B"/>
    <w:rsid w:val="004D7999"/>
    <w:rsid w:val="004E2256"/>
    <w:rsid w:val="004E5E6E"/>
    <w:rsid w:val="004E75C0"/>
    <w:rsid w:val="004F7E19"/>
    <w:rsid w:val="00511E6C"/>
    <w:rsid w:val="00513881"/>
    <w:rsid w:val="00515A6A"/>
    <w:rsid w:val="00517F8B"/>
    <w:rsid w:val="00526BD8"/>
    <w:rsid w:val="00531B57"/>
    <w:rsid w:val="00534126"/>
    <w:rsid w:val="00537594"/>
    <w:rsid w:val="0054371F"/>
    <w:rsid w:val="005454F5"/>
    <w:rsid w:val="00546577"/>
    <w:rsid w:val="00551723"/>
    <w:rsid w:val="00553A12"/>
    <w:rsid w:val="00553B38"/>
    <w:rsid w:val="0056461C"/>
    <w:rsid w:val="00565170"/>
    <w:rsid w:val="00566120"/>
    <w:rsid w:val="0057317B"/>
    <w:rsid w:val="005800E5"/>
    <w:rsid w:val="0058203E"/>
    <w:rsid w:val="00585197"/>
    <w:rsid w:val="00587164"/>
    <w:rsid w:val="00597A9E"/>
    <w:rsid w:val="005A2ED3"/>
    <w:rsid w:val="005A33B1"/>
    <w:rsid w:val="005A73A5"/>
    <w:rsid w:val="005B14D9"/>
    <w:rsid w:val="005B429D"/>
    <w:rsid w:val="005B529A"/>
    <w:rsid w:val="005B6A56"/>
    <w:rsid w:val="005B70E7"/>
    <w:rsid w:val="005C0193"/>
    <w:rsid w:val="005C028B"/>
    <w:rsid w:val="005C1965"/>
    <w:rsid w:val="005C396F"/>
    <w:rsid w:val="005C5750"/>
    <w:rsid w:val="005C611A"/>
    <w:rsid w:val="005D12E9"/>
    <w:rsid w:val="005D3CE9"/>
    <w:rsid w:val="005F00BD"/>
    <w:rsid w:val="005F1ABD"/>
    <w:rsid w:val="005F3DA2"/>
    <w:rsid w:val="006012AC"/>
    <w:rsid w:val="00601BBE"/>
    <w:rsid w:val="00604CC9"/>
    <w:rsid w:val="0060584C"/>
    <w:rsid w:val="006104BF"/>
    <w:rsid w:val="00623CF8"/>
    <w:rsid w:val="00630184"/>
    <w:rsid w:val="0063296F"/>
    <w:rsid w:val="00634873"/>
    <w:rsid w:val="006376D4"/>
    <w:rsid w:val="0064206D"/>
    <w:rsid w:val="006461C2"/>
    <w:rsid w:val="00646A6F"/>
    <w:rsid w:val="0065005B"/>
    <w:rsid w:val="00650769"/>
    <w:rsid w:val="0065111C"/>
    <w:rsid w:val="0065254E"/>
    <w:rsid w:val="00652B0F"/>
    <w:rsid w:val="00654109"/>
    <w:rsid w:val="00654FE0"/>
    <w:rsid w:val="006619B5"/>
    <w:rsid w:val="00662F0B"/>
    <w:rsid w:val="00665576"/>
    <w:rsid w:val="006656E5"/>
    <w:rsid w:val="00665BBC"/>
    <w:rsid w:val="006741C2"/>
    <w:rsid w:val="00675421"/>
    <w:rsid w:val="00680251"/>
    <w:rsid w:val="006805ED"/>
    <w:rsid w:val="0068140E"/>
    <w:rsid w:val="00681ED8"/>
    <w:rsid w:val="006848D3"/>
    <w:rsid w:val="00685607"/>
    <w:rsid w:val="00687EE2"/>
    <w:rsid w:val="00690096"/>
    <w:rsid w:val="00691F61"/>
    <w:rsid w:val="00693C60"/>
    <w:rsid w:val="00694044"/>
    <w:rsid w:val="00694120"/>
    <w:rsid w:val="00696B85"/>
    <w:rsid w:val="006A7AE8"/>
    <w:rsid w:val="006B51E6"/>
    <w:rsid w:val="006D4B84"/>
    <w:rsid w:val="006D4CEA"/>
    <w:rsid w:val="006D7B5D"/>
    <w:rsid w:val="006D7DE5"/>
    <w:rsid w:val="006E35DD"/>
    <w:rsid w:val="006F3093"/>
    <w:rsid w:val="006F53FE"/>
    <w:rsid w:val="006F579E"/>
    <w:rsid w:val="00700DDD"/>
    <w:rsid w:val="00704347"/>
    <w:rsid w:val="007056FA"/>
    <w:rsid w:val="00711764"/>
    <w:rsid w:val="00712DEC"/>
    <w:rsid w:val="00713CEE"/>
    <w:rsid w:val="00714D94"/>
    <w:rsid w:val="007241BE"/>
    <w:rsid w:val="00724DD8"/>
    <w:rsid w:val="00725747"/>
    <w:rsid w:val="0072605D"/>
    <w:rsid w:val="00734C8F"/>
    <w:rsid w:val="007359E8"/>
    <w:rsid w:val="00736C5A"/>
    <w:rsid w:val="00737AFB"/>
    <w:rsid w:val="00743D80"/>
    <w:rsid w:val="00743F8E"/>
    <w:rsid w:val="00744650"/>
    <w:rsid w:val="007512E7"/>
    <w:rsid w:val="007517C8"/>
    <w:rsid w:val="00752A2A"/>
    <w:rsid w:val="00756DE3"/>
    <w:rsid w:val="00757BF3"/>
    <w:rsid w:val="00760479"/>
    <w:rsid w:val="00775351"/>
    <w:rsid w:val="0077586B"/>
    <w:rsid w:val="00780A3A"/>
    <w:rsid w:val="00781A99"/>
    <w:rsid w:val="00784772"/>
    <w:rsid w:val="00787731"/>
    <w:rsid w:val="007951ED"/>
    <w:rsid w:val="0079654E"/>
    <w:rsid w:val="007A5FFD"/>
    <w:rsid w:val="007A6E0F"/>
    <w:rsid w:val="007A734B"/>
    <w:rsid w:val="007B0C50"/>
    <w:rsid w:val="007B5BD4"/>
    <w:rsid w:val="007B708D"/>
    <w:rsid w:val="007C5478"/>
    <w:rsid w:val="007D31E1"/>
    <w:rsid w:val="007D4381"/>
    <w:rsid w:val="007D5023"/>
    <w:rsid w:val="007E1246"/>
    <w:rsid w:val="007E1AD2"/>
    <w:rsid w:val="007E24AF"/>
    <w:rsid w:val="007E37C8"/>
    <w:rsid w:val="007E5061"/>
    <w:rsid w:val="007F3813"/>
    <w:rsid w:val="007F3EF0"/>
    <w:rsid w:val="007F4E50"/>
    <w:rsid w:val="007F6370"/>
    <w:rsid w:val="007F6CDE"/>
    <w:rsid w:val="00801CE3"/>
    <w:rsid w:val="008034D1"/>
    <w:rsid w:val="00803627"/>
    <w:rsid w:val="008079F1"/>
    <w:rsid w:val="0081082B"/>
    <w:rsid w:val="008124AD"/>
    <w:rsid w:val="00815CF8"/>
    <w:rsid w:val="0081642D"/>
    <w:rsid w:val="0081787D"/>
    <w:rsid w:val="0082040C"/>
    <w:rsid w:val="00822DA3"/>
    <w:rsid w:val="008253DB"/>
    <w:rsid w:val="00830F94"/>
    <w:rsid w:val="008408F7"/>
    <w:rsid w:val="008424E9"/>
    <w:rsid w:val="008435AD"/>
    <w:rsid w:val="00852D35"/>
    <w:rsid w:val="00855681"/>
    <w:rsid w:val="00860A78"/>
    <w:rsid w:val="0086225F"/>
    <w:rsid w:val="008640A7"/>
    <w:rsid w:val="00876927"/>
    <w:rsid w:val="00885361"/>
    <w:rsid w:val="00895663"/>
    <w:rsid w:val="00895916"/>
    <w:rsid w:val="00895BAC"/>
    <w:rsid w:val="008962B7"/>
    <w:rsid w:val="008A3A1D"/>
    <w:rsid w:val="008A47DB"/>
    <w:rsid w:val="008A513B"/>
    <w:rsid w:val="008A68AE"/>
    <w:rsid w:val="008B127E"/>
    <w:rsid w:val="008B35ED"/>
    <w:rsid w:val="008B6429"/>
    <w:rsid w:val="008B6C15"/>
    <w:rsid w:val="008C0998"/>
    <w:rsid w:val="008C26B1"/>
    <w:rsid w:val="008C4D8A"/>
    <w:rsid w:val="008C5B1C"/>
    <w:rsid w:val="008C5E9A"/>
    <w:rsid w:val="008D0423"/>
    <w:rsid w:val="008D12AA"/>
    <w:rsid w:val="008D272F"/>
    <w:rsid w:val="008E3A4B"/>
    <w:rsid w:val="008F1331"/>
    <w:rsid w:val="008F5AE6"/>
    <w:rsid w:val="008F7B07"/>
    <w:rsid w:val="008F7DF8"/>
    <w:rsid w:val="009021C5"/>
    <w:rsid w:val="009037FA"/>
    <w:rsid w:val="00904B6A"/>
    <w:rsid w:val="009101D3"/>
    <w:rsid w:val="0091376B"/>
    <w:rsid w:val="009204EB"/>
    <w:rsid w:val="00922123"/>
    <w:rsid w:val="00923C15"/>
    <w:rsid w:val="00935558"/>
    <w:rsid w:val="0093575C"/>
    <w:rsid w:val="0093585D"/>
    <w:rsid w:val="0094243E"/>
    <w:rsid w:val="00952B51"/>
    <w:rsid w:val="0095542F"/>
    <w:rsid w:val="00956DB4"/>
    <w:rsid w:val="00961ACF"/>
    <w:rsid w:val="0096626A"/>
    <w:rsid w:val="00973579"/>
    <w:rsid w:val="00984FD1"/>
    <w:rsid w:val="0098767C"/>
    <w:rsid w:val="009918D8"/>
    <w:rsid w:val="00993FB5"/>
    <w:rsid w:val="00995719"/>
    <w:rsid w:val="009A07C7"/>
    <w:rsid w:val="009A22C2"/>
    <w:rsid w:val="009A3068"/>
    <w:rsid w:val="009C0589"/>
    <w:rsid w:val="009C24AD"/>
    <w:rsid w:val="009C6AAC"/>
    <w:rsid w:val="009D2204"/>
    <w:rsid w:val="009E0467"/>
    <w:rsid w:val="009E0CD4"/>
    <w:rsid w:val="009E3539"/>
    <w:rsid w:val="009E3FE2"/>
    <w:rsid w:val="009F281D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17B28"/>
    <w:rsid w:val="00A23936"/>
    <w:rsid w:val="00A25448"/>
    <w:rsid w:val="00A257D6"/>
    <w:rsid w:val="00A27007"/>
    <w:rsid w:val="00A30522"/>
    <w:rsid w:val="00A3118A"/>
    <w:rsid w:val="00A31A72"/>
    <w:rsid w:val="00A33AA2"/>
    <w:rsid w:val="00A35651"/>
    <w:rsid w:val="00A37189"/>
    <w:rsid w:val="00A43440"/>
    <w:rsid w:val="00A438CB"/>
    <w:rsid w:val="00A547E8"/>
    <w:rsid w:val="00A60ED9"/>
    <w:rsid w:val="00A6463C"/>
    <w:rsid w:val="00A64FDB"/>
    <w:rsid w:val="00A65818"/>
    <w:rsid w:val="00A66E55"/>
    <w:rsid w:val="00A71190"/>
    <w:rsid w:val="00A779FB"/>
    <w:rsid w:val="00A818C8"/>
    <w:rsid w:val="00A83675"/>
    <w:rsid w:val="00A855F9"/>
    <w:rsid w:val="00A9207B"/>
    <w:rsid w:val="00A94EEF"/>
    <w:rsid w:val="00A94F49"/>
    <w:rsid w:val="00AA1AC1"/>
    <w:rsid w:val="00AA542F"/>
    <w:rsid w:val="00AB149C"/>
    <w:rsid w:val="00AB7797"/>
    <w:rsid w:val="00AC54B0"/>
    <w:rsid w:val="00AC6C3A"/>
    <w:rsid w:val="00AE0C6A"/>
    <w:rsid w:val="00AE3087"/>
    <w:rsid w:val="00AE3D6A"/>
    <w:rsid w:val="00AE487E"/>
    <w:rsid w:val="00AE5A9F"/>
    <w:rsid w:val="00AE6B06"/>
    <w:rsid w:val="00AF2E2D"/>
    <w:rsid w:val="00AF467A"/>
    <w:rsid w:val="00AF61E6"/>
    <w:rsid w:val="00AF7F0C"/>
    <w:rsid w:val="00B040CE"/>
    <w:rsid w:val="00B0769F"/>
    <w:rsid w:val="00B12CC6"/>
    <w:rsid w:val="00B16D06"/>
    <w:rsid w:val="00B20881"/>
    <w:rsid w:val="00B20AE4"/>
    <w:rsid w:val="00B22639"/>
    <w:rsid w:val="00B23A51"/>
    <w:rsid w:val="00B269FF"/>
    <w:rsid w:val="00B273FE"/>
    <w:rsid w:val="00B27BA0"/>
    <w:rsid w:val="00B301DF"/>
    <w:rsid w:val="00B318C6"/>
    <w:rsid w:val="00B35BC5"/>
    <w:rsid w:val="00B37F49"/>
    <w:rsid w:val="00B404B2"/>
    <w:rsid w:val="00B415E3"/>
    <w:rsid w:val="00B42883"/>
    <w:rsid w:val="00B44C7F"/>
    <w:rsid w:val="00B47992"/>
    <w:rsid w:val="00B54DAB"/>
    <w:rsid w:val="00B6046D"/>
    <w:rsid w:val="00B70DE2"/>
    <w:rsid w:val="00B75FE3"/>
    <w:rsid w:val="00B83C87"/>
    <w:rsid w:val="00B87C5B"/>
    <w:rsid w:val="00BA0548"/>
    <w:rsid w:val="00BA7208"/>
    <w:rsid w:val="00BB59EA"/>
    <w:rsid w:val="00BB6D36"/>
    <w:rsid w:val="00BC0177"/>
    <w:rsid w:val="00BC1C2A"/>
    <w:rsid w:val="00BC40A8"/>
    <w:rsid w:val="00BD39AB"/>
    <w:rsid w:val="00BD42A3"/>
    <w:rsid w:val="00BE1568"/>
    <w:rsid w:val="00BE1C0E"/>
    <w:rsid w:val="00BE3AD3"/>
    <w:rsid w:val="00BE42D3"/>
    <w:rsid w:val="00BE67E4"/>
    <w:rsid w:val="00BF0DD3"/>
    <w:rsid w:val="00BF1828"/>
    <w:rsid w:val="00C00425"/>
    <w:rsid w:val="00C044E2"/>
    <w:rsid w:val="00C1241F"/>
    <w:rsid w:val="00C13228"/>
    <w:rsid w:val="00C136EB"/>
    <w:rsid w:val="00C23FE8"/>
    <w:rsid w:val="00C2440E"/>
    <w:rsid w:val="00C33890"/>
    <w:rsid w:val="00C3603C"/>
    <w:rsid w:val="00C36A94"/>
    <w:rsid w:val="00C42112"/>
    <w:rsid w:val="00C43A67"/>
    <w:rsid w:val="00C715ED"/>
    <w:rsid w:val="00C727A4"/>
    <w:rsid w:val="00C82D11"/>
    <w:rsid w:val="00C82EE7"/>
    <w:rsid w:val="00C83972"/>
    <w:rsid w:val="00C86BA8"/>
    <w:rsid w:val="00C86F89"/>
    <w:rsid w:val="00C87508"/>
    <w:rsid w:val="00C91E91"/>
    <w:rsid w:val="00C92086"/>
    <w:rsid w:val="00C923B6"/>
    <w:rsid w:val="00C93B6A"/>
    <w:rsid w:val="00C95B8D"/>
    <w:rsid w:val="00CA2470"/>
    <w:rsid w:val="00CA3F88"/>
    <w:rsid w:val="00CA77D9"/>
    <w:rsid w:val="00CB2BCB"/>
    <w:rsid w:val="00CC07B9"/>
    <w:rsid w:val="00CC42E6"/>
    <w:rsid w:val="00CC4FBE"/>
    <w:rsid w:val="00CD46D0"/>
    <w:rsid w:val="00CD526A"/>
    <w:rsid w:val="00CD7034"/>
    <w:rsid w:val="00CE3EB2"/>
    <w:rsid w:val="00CE4B77"/>
    <w:rsid w:val="00CE4C36"/>
    <w:rsid w:val="00CE534C"/>
    <w:rsid w:val="00CF14F0"/>
    <w:rsid w:val="00CF40C6"/>
    <w:rsid w:val="00CF47F4"/>
    <w:rsid w:val="00CF5D35"/>
    <w:rsid w:val="00CF75F9"/>
    <w:rsid w:val="00D00F61"/>
    <w:rsid w:val="00D05033"/>
    <w:rsid w:val="00D0634C"/>
    <w:rsid w:val="00D06C4F"/>
    <w:rsid w:val="00D11DE0"/>
    <w:rsid w:val="00D124A9"/>
    <w:rsid w:val="00D14F3E"/>
    <w:rsid w:val="00D15E46"/>
    <w:rsid w:val="00D166F0"/>
    <w:rsid w:val="00D16A0E"/>
    <w:rsid w:val="00D21D29"/>
    <w:rsid w:val="00D23048"/>
    <w:rsid w:val="00D23AA6"/>
    <w:rsid w:val="00D3244D"/>
    <w:rsid w:val="00D3539B"/>
    <w:rsid w:val="00D355D1"/>
    <w:rsid w:val="00D37CB4"/>
    <w:rsid w:val="00D43040"/>
    <w:rsid w:val="00D4418F"/>
    <w:rsid w:val="00D51B59"/>
    <w:rsid w:val="00D54006"/>
    <w:rsid w:val="00D62AAD"/>
    <w:rsid w:val="00D707D3"/>
    <w:rsid w:val="00D70FCC"/>
    <w:rsid w:val="00D72A37"/>
    <w:rsid w:val="00D75D36"/>
    <w:rsid w:val="00D815B1"/>
    <w:rsid w:val="00D83683"/>
    <w:rsid w:val="00D83E05"/>
    <w:rsid w:val="00D87AC6"/>
    <w:rsid w:val="00D94136"/>
    <w:rsid w:val="00D94B34"/>
    <w:rsid w:val="00DA2F68"/>
    <w:rsid w:val="00DA3FDB"/>
    <w:rsid w:val="00DA6BC0"/>
    <w:rsid w:val="00DB0800"/>
    <w:rsid w:val="00DB1097"/>
    <w:rsid w:val="00DB3A98"/>
    <w:rsid w:val="00DB7EE3"/>
    <w:rsid w:val="00DC5CE9"/>
    <w:rsid w:val="00DC60B1"/>
    <w:rsid w:val="00DC7BB1"/>
    <w:rsid w:val="00DD17FE"/>
    <w:rsid w:val="00DD69EB"/>
    <w:rsid w:val="00DE2E96"/>
    <w:rsid w:val="00DE4E3E"/>
    <w:rsid w:val="00DE5CA0"/>
    <w:rsid w:val="00DE603B"/>
    <w:rsid w:val="00DF34FA"/>
    <w:rsid w:val="00DF4C1E"/>
    <w:rsid w:val="00E01843"/>
    <w:rsid w:val="00E021AD"/>
    <w:rsid w:val="00E03C6E"/>
    <w:rsid w:val="00E11A69"/>
    <w:rsid w:val="00E17AA2"/>
    <w:rsid w:val="00E2093B"/>
    <w:rsid w:val="00E20AB6"/>
    <w:rsid w:val="00E20FCA"/>
    <w:rsid w:val="00E22EB1"/>
    <w:rsid w:val="00E32B6A"/>
    <w:rsid w:val="00E35D0C"/>
    <w:rsid w:val="00E37EB3"/>
    <w:rsid w:val="00E44D0E"/>
    <w:rsid w:val="00E4685B"/>
    <w:rsid w:val="00E479C9"/>
    <w:rsid w:val="00E50F39"/>
    <w:rsid w:val="00E51076"/>
    <w:rsid w:val="00E57793"/>
    <w:rsid w:val="00E62ECD"/>
    <w:rsid w:val="00E707D8"/>
    <w:rsid w:val="00E73688"/>
    <w:rsid w:val="00E75DCA"/>
    <w:rsid w:val="00E75ED8"/>
    <w:rsid w:val="00E75F3F"/>
    <w:rsid w:val="00E83FEB"/>
    <w:rsid w:val="00E86042"/>
    <w:rsid w:val="00E9127F"/>
    <w:rsid w:val="00E9477C"/>
    <w:rsid w:val="00E97A19"/>
    <w:rsid w:val="00EA2B26"/>
    <w:rsid w:val="00EA2CB3"/>
    <w:rsid w:val="00EA56DC"/>
    <w:rsid w:val="00EA56EB"/>
    <w:rsid w:val="00EA7F96"/>
    <w:rsid w:val="00EC3199"/>
    <w:rsid w:val="00EC4C35"/>
    <w:rsid w:val="00ED2C55"/>
    <w:rsid w:val="00ED3830"/>
    <w:rsid w:val="00ED3F32"/>
    <w:rsid w:val="00ED4AF9"/>
    <w:rsid w:val="00EE27A0"/>
    <w:rsid w:val="00EF6026"/>
    <w:rsid w:val="00F07A7A"/>
    <w:rsid w:val="00F10EBD"/>
    <w:rsid w:val="00F15C55"/>
    <w:rsid w:val="00F173E3"/>
    <w:rsid w:val="00F2047A"/>
    <w:rsid w:val="00F22356"/>
    <w:rsid w:val="00F22ADC"/>
    <w:rsid w:val="00F25D71"/>
    <w:rsid w:val="00F35202"/>
    <w:rsid w:val="00F400F4"/>
    <w:rsid w:val="00F4258C"/>
    <w:rsid w:val="00F47B38"/>
    <w:rsid w:val="00F5303C"/>
    <w:rsid w:val="00F53CA6"/>
    <w:rsid w:val="00F578A9"/>
    <w:rsid w:val="00F6286B"/>
    <w:rsid w:val="00F66B2C"/>
    <w:rsid w:val="00F7098C"/>
    <w:rsid w:val="00F770A9"/>
    <w:rsid w:val="00F77556"/>
    <w:rsid w:val="00F80131"/>
    <w:rsid w:val="00F82616"/>
    <w:rsid w:val="00F82F8A"/>
    <w:rsid w:val="00F83666"/>
    <w:rsid w:val="00F857F7"/>
    <w:rsid w:val="00F90D90"/>
    <w:rsid w:val="00F9394D"/>
    <w:rsid w:val="00FA27D9"/>
    <w:rsid w:val="00FA7680"/>
    <w:rsid w:val="00FA7D24"/>
    <w:rsid w:val="00FA7DA5"/>
    <w:rsid w:val="00FB02F5"/>
    <w:rsid w:val="00FB0D88"/>
    <w:rsid w:val="00FB59D2"/>
    <w:rsid w:val="00FC052E"/>
    <w:rsid w:val="00FC2392"/>
    <w:rsid w:val="00FC25F9"/>
    <w:rsid w:val="00FC3DE7"/>
    <w:rsid w:val="00FC3F68"/>
    <w:rsid w:val="00FC7F04"/>
    <w:rsid w:val="00FD0CBD"/>
    <w:rsid w:val="00FD1CF0"/>
    <w:rsid w:val="00FD38B4"/>
    <w:rsid w:val="00FD46DD"/>
    <w:rsid w:val="00FD6EFD"/>
    <w:rsid w:val="00FD74EE"/>
    <w:rsid w:val="00FE0173"/>
    <w:rsid w:val="00FE1133"/>
    <w:rsid w:val="00FE5DEB"/>
    <w:rsid w:val="00FF2526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01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B6FEBBD9-211B-4135-A685-887FA06A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qFormat/>
    <w:locked/>
    <w:rsid w:val="00AE487E"/>
    <w:pPr>
      <w:keepNext/>
      <w:tabs>
        <w:tab w:val="num" w:pos="-708"/>
      </w:tabs>
      <w:spacing w:after="0" w:line="240" w:lineRule="auto"/>
      <w:ind w:left="708" w:hanging="708"/>
      <w:outlineLvl w:val="1"/>
    </w:pPr>
    <w:rPr>
      <w:rFonts w:ascii="Times New Roman" w:eastAsia="Times New Roman" w:hAnsi="Times New Roman"/>
      <w:b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locked/>
    <w:rsid w:val="00AE487E"/>
    <w:pPr>
      <w:keepNext/>
      <w:tabs>
        <w:tab w:val="num" w:pos="-696"/>
      </w:tabs>
      <w:spacing w:after="0" w:line="240" w:lineRule="auto"/>
      <w:ind w:left="1428" w:hanging="708"/>
      <w:jc w:val="center"/>
      <w:outlineLvl w:val="2"/>
    </w:pPr>
    <w:rPr>
      <w:rFonts w:ascii="Arial" w:eastAsia="Times New Roman" w:hAnsi="Arial"/>
      <w:b/>
      <w:i/>
      <w:color w:val="000000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locked/>
    <w:rsid w:val="00D16A0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t-BR"/>
    </w:rPr>
  </w:style>
  <w:style w:type="paragraph" w:styleId="Ttulo5">
    <w:name w:val="heading 5"/>
    <w:basedOn w:val="Normal"/>
    <w:next w:val="Normal"/>
    <w:link w:val="Ttulo5Char"/>
    <w:qFormat/>
    <w:locked/>
    <w:rsid w:val="00AE487E"/>
    <w:pPr>
      <w:keepNext/>
      <w:tabs>
        <w:tab w:val="num" w:pos="3"/>
      </w:tabs>
      <w:spacing w:after="0" w:line="240" w:lineRule="auto"/>
      <w:ind w:left="3543" w:hanging="708"/>
      <w:jc w:val="center"/>
      <w:outlineLvl w:val="4"/>
    </w:pPr>
    <w:rPr>
      <w:rFonts w:ascii="Tahoma" w:eastAsia="Times New Roman" w:hAnsi="Tahoma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locked/>
    <w:rsid w:val="00AE487E"/>
    <w:pPr>
      <w:keepNext/>
      <w:tabs>
        <w:tab w:val="num" w:pos="0"/>
      </w:tabs>
      <w:spacing w:after="0" w:line="240" w:lineRule="auto"/>
      <w:ind w:left="4248" w:hanging="708"/>
      <w:jc w:val="center"/>
      <w:outlineLvl w:val="5"/>
    </w:pPr>
    <w:rPr>
      <w:rFonts w:ascii="Tahoma" w:eastAsia="Times New Roman" w:hAnsi="Tahoma"/>
      <w:b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locked/>
    <w:rsid w:val="00AE487E"/>
    <w:pPr>
      <w:keepNext/>
      <w:tabs>
        <w:tab w:val="num" w:pos="0"/>
      </w:tabs>
      <w:spacing w:after="0" w:line="240" w:lineRule="auto"/>
      <w:ind w:left="4956" w:hanging="708"/>
      <w:outlineLvl w:val="6"/>
    </w:pPr>
    <w:rPr>
      <w:rFonts w:ascii="Arial" w:eastAsia="Times New Roman" w:hAnsi="Arial"/>
      <w:b/>
      <w:sz w:val="36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locked/>
    <w:rsid w:val="00AE487E"/>
    <w:pPr>
      <w:keepNext/>
      <w:tabs>
        <w:tab w:val="num" w:pos="0"/>
      </w:tabs>
      <w:spacing w:after="0" w:line="240" w:lineRule="auto"/>
      <w:ind w:left="5664" w:hanging="708"/>
      <w:outlineLvl w:val="7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locked/>
    <w:rsid w:val="00AE487E"/>
    <w:pPr>
      <w:keepNext/>
      <w:tabs>
        <w:tab w:val="num" w:pos="0"/>
      </w:tabs>
      <w:spacing w:after="0" w:line="240" w:lineRule="auto"/>
      <w:ind w:left="6372" w:hanging="708"/>
      <w:jc w:val="both"/>
      <w:outlineLvl w:val="8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E487E"/>
    <w:rPr>
      <w:rFonts w:ascii="Times New Roman" w:eastAsia="Times New Roman" w:hAnsi="Times New Roman"/>
      <w:b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AE487E"/>
    <w:rPr>
      <w:rFonts w:ascii="Arial" w:eastAsia="Times New Roman" w:hAnsi="Arial"/>
      <w:b/>
      <w:i/>
      <w:color w:val="000000"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D16A0E"/>
    <w:rPr>
      <w:rFonts w:eastAsia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rsid w:val="00AE487E"/>
    <w:rPr>
      <w:rFonts w:ascii="Tahoma" w:eastAsia="Times New Roman" w:hAnsi="Tahoma"/>
      <w:sz w:val="24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AE487E"/>
    <w:rPr>
      <w:rFonts w:ascii="Tahoma" w:eastAsia="Times New Roman" w:hAnsi="Tahoma"/>
      <w:b/>
      <w:sz w:val="24"/>
      <w:szCs w:val="20"/>
    </w:rPr>
  </w:style>
  <w:style w:type="character" w:customStyle="1" w:styleId="Ttulo7Char">
    <w:name w:val="Título 7 Char"/>
    <w:basedOn w:val="Fontepargpadro"/>
    <w:link w:val="Ttulo7"/>
    <w:uiPriority w:val="9"/>
    <w:rsid w:val="00AE487E"/>
    <w:rPr>
      <w:rFonts w:ascii="Arial" w:eastAsia="Times New Roman" w:hAnsi="Arial"/>
      <w:b/>
      <w:sz w:val="36"/>
      <w:szCs w:val="20"/>
    </w:rPr>
  </w:style>
  <w:style w:type="character" w:customStyle="1" w:styleId="Ttulo8Char">
    <w:name w:val="Título 8 Char"/>
    <w:basedOn w:val="Fontepargpadro"/>
    <w:link w:val="Ttulo8"/>
    <w:uiPriority w:val="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AE487E"/>
    <w:rPr>
      <w:rFonts w:ascii="Times New Roman" w:eastAsia="Times New Roman" w:hAnsi="Times New Roman"/>
      <w:b/>
      <w:sz w:val="24"/>
      <w:szCs w:val="2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055F6F"/>
    <w:pPr>
      <w:ind w:left="720"/>
      <w:contextualSpacing/>
    </w:pPr>
  </w:style>
  <w:style w:type="paragraph" w:styleId="Corpodetexto">
    <w:name w:val="Body Text"/>
    <w:aliases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aliases w:val="body text Char1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table" w:styleId="Tabelacomgrade">
    <w:name w:val="Table Grid"/>
    <w:basedOn w:val="Tabelanormal"/>
    <w:uiPriority w:val="59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rsid w:val="009A3068"/>
    <w:rPr>
      <w:lang w:eastAsia="en-US"/>
    </w:rPr>
  </w:style>
  <w:style w:type="paragraph" w:styleId="Sumrio1">
    <w:name w:val="toc 1"/>
    <w:basedOn w:val="Normal"/>
    <w:next w:val="Normal"/>
    <w:autoRedefine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paragraph" w:styleId="NormalWeb">
    <w:name w:val="Normal (Web)"/>
    <w:basedOn w:val="Normal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2266E0"/>
    <w:pPr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G1">
    <w:name w:val="CG1"/>
    <w:basedOn w:val="Normal"/>
    <w:rsid w:val="00D4418F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reservado3">
    <w:name w:val="reservado3"/>
    <w:basedOn w:val="Normal"/>
    <w:rsid w:val="00AE487E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val="en-US" w:eastAsia="pt-BR"/>
    </w:rPr>
  </w:style>
  <w:style w:type="paragraph" w:styleId="Recuodecorpodetexto">
    <w:name w:val="Body Text Indent"/>
    <w:basedOn w:val="Normal"/>
    <w:link w:val="RecuodecorpodetextoChar"/>
    <w:rsid w:val="00AE487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rodape1">
    <w:name w:val="rodape1"/>
    <w:rsid w:val="00AE487E"/>
    <w:rPr>
      <w:rFonts w:ascii="Arial" w:hAnsi="Arial"/>
      <w:color w:val="FFFFFF"/>
      <w:sz w:val="18"/>
    </w:rPr>
  </w:style>
  <w:style w:type="paragraph" w:customStyle="1" w:styleId="CG2">
    <w:name w:val="CG2"/>
    <w:basedOn w:val="Normal"/>
    <w:rsid w:val="00AE487E"/>
    <w:pPr>
      <w:tabs>
        <w:tab w:val="num" w:pos="1440"/>
      </w:tabs>
      <w:spacing w:after="120" w:line="240" w:lineRule="auto"/>
      <w:ind w:left="1440" w:hanging="720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WW-Corpodetexto2">
    <w:name w:val="WW-Corpo de texto 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AE487E"/>
    <w:pPr>
      <w:widowControl w:val="0"/>
      <w:suppressAutoHyphens/>
      <w:spacing w:after="0" w:line="360" w:lineRule="auto"/>
      <w:ind w:left="2835"/>
      <w:jc w:val="both"/>
    </w:pPr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E487E"/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paragraph" w:styleId="Recuodecorpodetexto2">
    <w:name w:val="Body Text Indent 2"/>
    <w:basedOn w:val="Normal"/>
    <w:link w:val="Recuodecorpodetexto2Char"/>
    <w:rsid w:val="00AE487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E487E"/>
    <w:rPr>
      <w:rFonts w:ascii="Times New Roman" w:eastAsia="Times New Roman" w:hAnsi="Times New Roman"/>
      <w:sz w:val="24"/>
      <w:szCs w:val="24"/>
    </w:rPr>
  </w:style>
  <w:style w:type="paragraph" w:customStyle="1" w:styleId="Contedodatabela">
    <w:name w:val="Conteúdo da tabela"/>
    <w:basedOn w:val="Corpodetexto"/>
    <w:rsid w:val="00AE487E"/>
    <w:pPr>
      <w:widowControl w:val="0"/>
      <w:suppressLineNumbers/>
      <w:suppressAutoHyphens/>
      <w:spacing w:after="120"/>
      <w:jc w:val="left"/>
    </w:pPr>
    <w:rPr>
      <w:rFonts w:ascii="Times New Roman" w:eastAsia="Arial Unicode MS" w:hAnsi="Times New Roman" w:cs="Tahoma"/>
      <w:bCs w:val="0"/>
      <w:szCs w:val="20"/>
    </w:rPr>
  </w:style>
  <w:style w:type="paragraph" w:styleId="Corpodetexto3">
    <w:name w:val="Body Text 3"/>
    <w:basedOn w:val="Normal"/>
    <w:link w:val="Corpodetexto3Char"/>
    <w:rsid w:val="00AE487E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E487E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Recuodecorpodetexto21">
    <w:name w:val="Recuo de corpo de texto 21"/>
    <w:basedOn w:val="Normal"/>
    <w:rsid w:val="00AE487E"/>
    <w:pPr>
      <w:suppressAutoHyphens/>
      <w:spacing w:after="0" w:line="360" w:lineRule="auto"/>
      <w:ind w:firstLine="152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rsid w:val="00AE487E"/>
  </w:style>
  <w:style w:type="character" w:customStyle="1" w:styleId="st">
    <w:name w:val="st"/>
    <w:rsid w:val="00AE487E"/>
  </w:style>
  <w:style w:type="character" w:customStyle="1" w:styleId="texto">
    <w:name w:val="texto"/>
    <w:rsid w:val="00AE487E"/>
  </w:style>
  <w:style w:type="character" w:customStyle="1" w:styleId="WW8Num2z0">
    <w:name w:val="WW8Num2z0"/>
    <w:rsid w:val="00AE487E"/>
    <w:rPr>
      <w:rFonts w:ascii="Symbol" w:hAnsi="Symbol"/>
    </w:rPr>
  </w:style>
  <w:style w:type="character" w:customStyle="1" w:styleId="WW8Num3z0">
    <w:name w:val="WW8Num3z0"/>
    <w:rsid w:val="00AE487E"/>
    <w:rPr>
      <w:rFonts w:ascii="Symbol" w:hAnsi="Symbol"/>
    </w:rPr>
  </w:style>
  <w:style w:type="character" w:customStyle="1" w:styleId="WW8Num4z0">
    <w:name w:val="WW8Num4z0"/>
    <w:rsid w:val="00AE487E"/>
    <w:rPr>
      <w:rFonts w:ascii="Symbol" w:hAnsi="Symbol"/>
    </w:rPr>
  </w:style>
  <w:style w:type="character" w:customStyle="1" w:styleId="WW8Num5z0">
    <w:name w:val="WW8Num5z0"/>
    <w:rsid w:val="00AE487E"/>
    <w:rPr>
      <w:b/>
    </w:rPr>
  </w:style>
  <w:style w:type="character" w:customStyle="1" w:styleId="WW8Num6z0">
    <w:name w:val="WW8Num6z0"/>
    <w:rsid w:val="00AE487E"/>
    <w:rPr>
      <w:rFonts w:ascii="Courier New" w:hAnsi="Courier New"/>
      <w:sz w:val="12"/>
    </w:rPr>
  </w:style>
  <w:style w:type="character" w:customStyle="1" w:styleId="WW8Num7z0">
    <w:name w:val="WW8Num7z0"/>
    <w:rsid w:val="00AE487E"/>
    <w:rPr>
      <w:b/>
    </w:rPr>
  </w:style>
  <w:style w:type="character" w:customStyle="1" w:styleId="WW8Num8z0">
    <w:name w:val="WW8Num8z0"/>
    <w:rsid w:val="00AE487E"/>
    <w:rPr>
      <w:rFonts w:ascii="Symbol" w:hAnsi="Symbol"/>
    </w:rPr>
  </w:style>
  <w:style w:type="character" w:customStyle="1" w:styleId="WW8Num8z1">
    <w:name w:val="WW8Num8z1"/>
    <w:rsid w:val="00AE487E"/>
    <w:rPr>
      <w:rFonts w:ascii="Courier New" w:hAnsi="Courier New"/>
    </w:rPr>
  </w:style>
  <w:style w:type="character" w:customStyle="1" w:styleId="WW8Num9z0">
    <w:name w:val="WW8Num9z0"/>
    <w:rsid w:val="00AE487E"/>
    <w:rPr>
      <w:rFonts w:ascii="Symbol" w:hAnsi="Symbol"/>
    </w:rPr>
  </w:style>
  <w:style w:type="character" w:customStyle="1" w:styleId="WW8Num18z0">
    <w:name w:val="WW8Num18z0"/>
    <w:rsid w:val="00AE487E"/>
    <w:rPr>
      <w:b/>
    </w:rPr>
  </w:style>
  <w:style w:type="character" w:customStyle="1" w:styleId="WW8Num23z0">
    <w:name w:val="WW8Num23z0"/>
    <w:rsid w:val="00AE487E"/>
    <w:rPr>
      <w:b/>
    </w:rPr>
  </w:style>
  <w:style w:type="character" w:customStyle="1" w:styleId="WW8Num28z0">
    <w:name w:val="WW8Num28z0"/>
    <w:rsid w:val="00AE487E"/>
    <w:rPr>
      <w:rFonts w:ascii="Symbol" w:hAnsi="Symbol"/>
    </w:rPr>
  </w:style>
  <w:style w:type="character" w:customStyle="1" w:styleId="WW8Num28z1">
    <w:name w:val="WW8Num28z1"/>
    <w:rsid w:val="00AE487E"/>
    <w:rPr>
      <w:rFonts w:ascii="Courier New" w:hAnsi="Courier New"/>
    </w:rPr>
  </w:style>
  <w:style w:type="character" w:customStyle="1" w:styleId="WW8Num28z2">
    <w:name w:val="WW8Num28z2"/>
    <w:rsid w:val="00AE487E"/>
    <w:rPr>
      <w:rFonts w:ascii="Wingdings" w:hAnsi="Wingdings"/>
    </w:rPr>
  </w:style>
  <w:style w:type="character" w:customStyle="1" w:styleId="WW8Num28z3">
    <w:name w:val="WW8Num28z3"/>
    <w:rsid w:val="00AE487E"/>
    <w:rPr>
      <w:rFonts w:ascii="Symbol" w:hAnsi="Symbol"/>
    </w:rPr>
  </w:style>
  <w:style w:type="character" w:customStyle="1" w:styleId="Fontepargpadro10">
    <w:name w:val="Fonte parág. padrão10"/>
    <w:rsid w:val="00AE487E"/>
  </w:style>
  <w:style w:type="character" w:customStyle="1" w:styleId="Fontepargpadro9">
    <w:name w:val="Fonte parág. padrão9"/>
    <w:rsid w:val="00AE487E"/>
  </w:style>
  <w:style w:type="character" w:customStyle="1" w:styleId="Absatz-Standardschriftart">
    <w:name w:val="Absatz-Standardschriftart"/>
    <w:rsid w:val="00AE487E"/>
  </w:style>
  <w:style w:type="character" w:customStyle="1" w:styleId="WW-Absatz-Standardschriftart">
    <w:name w:val="WW-Absatz-Standardschriftart"/>
    <w:rsid w:val="00AE487E"/>
  </w:style>
  <w:style w:type="character" w:customStyle="1" w:styleId="WW-Absatz-Standardschriftart1">
    <w:name w:val="WW-Absatz-Standardschriftart1"/>
    <w:rsid w:val="00AE487E"/>
  </w:style>
  <w:style w:type="character" w:customStyle="1" w:styleId="WW-Absatz-Standardschriftart11">
    <w:name w:val="WW-Absatz-Standardschriftart11"/>
    <w:rsid w:val="00AE487E"/>
  </w:style>
  <w:style w:type="character" w:customStyle="1" w:styleId="WW-Absatz-Standardschriftart111">
    <w:name w:val="WW-Absatz-Standardschriftart111"/>
    <w:rsid w:val="00AE487E"/>
  </w:style>
  <w:style w:type="character" w:customStyle="1" w:styleId="WW-Absatz-Standardschriftart1111">
    <w:name w:val="WW-Absatz-Standardschriftart1111"/>
    <w:rsid w:val="00AE487E"/>
  </w:style>
  <w:style w:type="character" w:customStyle="1" w:styleId="WW-Absatz-Standardschriftart11111">
    <w:name w:val="WW-Absatz-Standardschriftart11111"/>
    <w:rsid w:val="00AE487E"/>
  </w:style>
  <w:style w:type="character" w:customStyle="1" w:styleId="WW-Absatz-Standardschriftart111111">
    <w:name w:val="WW-Absatz-Standardschriftart111111"/>
    <w:rsid w:val="00AE487E"/>
  </w:style>
  <w:style w:type="character" w:customStyle="1" w:styleId="WW-Absatz-Standardschriftart1111111">
    <w:name w:val="WW-Absatz-Standardschriftart1111111"/>
    <w:rsid w:val="00AE487E"/>
  </w:style>
  <w:style w:type="character" w:customStyle="1" w:styleId="WW-Absatz-Standardschriftart11111111">
    <w:name w:val="WW-Absatz-Standardschriftart11111111"/>
    <w:rsid w:val="00AE487E"/>
  </w:style>
  <w:style w:type="character" w:customStyle="1" w:styleId="WW-Absatz-Standardschriftart111111111">
    <w:name w:val="WW-Absatz-Standardschriftart111111111"/>
    <w:rsid w:val="00AE487E"/>
  </w:style>
  <w:style w:type="character" w:customStyle="1" w:styleId="WW-Absatz-Standardschriftart1111111111">
    <w:name w:val="WW-Absatz-Standardschriftart1111111111"/>
    <w:rsid w:val="00AE487E"/>
  </w:style>
  <w:style w:type="character" w:customStyle="1" w:styleId="WW-Absatz-Standardschriftart11111111111">
    <w:name w:val="WW-Absatz-Standardschriftart11111111111"/>
    <w:rsid w:val="00AE487E"/>
  </w:style>
  <w:style w:type="character" w:customStyle="1" w:styleId="WW-Absatz-Standardschriftart111111111111">
    <w:name w:val="WW-Absatz-Standardschriftart111111111111"/>
    <w:rsid w:val="00AE487E"/>
  </w:style>
  <w:style w:type="character" w:customStyle="1" w:styleId="WW-Absatz-Standardschriftart1111111111111">
    <w:name w:val="WW-Absatz-Standardschriftart1111111111111"/>
    <w:rsid w:val="00AE487E"/>
  </w:style>
  <w:style w:type="character" w:customStyle="1" w:styleId="WW8Num9z1">
    <w:name w:val="WW8Num9z1"/>
    <w:rsid w:val="00AE487E"/>
    <w:rPr>
      <w:rFonts w:ascii="Courier New" w:hAnsi="Courier New"/>
    </w:rPr>
  </w:style>
  <w:style w:type="character" w:customStyle="1" w:styleId="WW8Num10z0">
    <w:name w:val="WW8Num10z0"/>
    <w:rsid w:val="00AE487E"/>
    <w:rPr>
      <w:rFonts w:ascii="Wingdings" w:hAnsi="Wingdings"/>
    </w:rPr>
  </w:style>
  <w:style w:type="character" w:customStyle="1" w:styleId="WW8Num19z0">
    <w:name w:val="WW8Num19z0"/>
    <w:rsid w:val="00AE487E"/>
    <w:rPr>
      <w:rFonts w:ascii="Symbol" w:hAnsi="Symbol"/>
    </w:rPr>
  </w:style>
  <w:style w:type="character" w:customStyle="1" w:styleId="WW-Absatz-Standardschriftart11111111111111">
    <w:name w:val="WW-Absatz-Standardschriftart11111111111111"/>
    <w:rsid w:val="00AE487E"/>
  </w:style>
  <w:style w:type="character" w:customStyle="1" w:styleId="WW8Num20z0">
    <w:name w:val="WW8Num20z0"/>
    <w:rsid w:val="00AE487E"/>
    <w:rPr>
      <w:u w:val="single"/>
    </w:rPr>
  </w:style>
  <w:style w:type="character" w:customStyle="1" w:styleId="Fontepargpadro8">
    <w:name w:val="Fonte parág. padrão8"/>
    <w:rsid w:val="00AE487E"/>
  </w:style>
  <w:style w:type="character" w:customStyle="1" w:styleId="WW8Num17z0">
    <w:name w:val="WW8Num17z0"/>
    <w:rsid w:val="00AE487E"/>
    <w:rPr>
      <w:rFonts w:ascii="Wingdings" w:hAnsi="Wingdings"/>
    </w:rPr>
  </w:style>
  <w:style w:type="character" w:customStyle="1" w:styleId="WW-Absatz-Standardschriftart111111111111111">
    <w:name w:val="WW-Absatz-Standardschriftart111111111111111"/>
    <w:rsid w:val="00AE487E"/>
  </w:style>
  <w:style w:type="character" w:customStyle="1" w:styleId="WW-Absatz-Standardschriftart1111111111111111">
    <w:name w:val="WW-Absatz-Standardschriftart1111111111111111"/>
    <w:rsid w:val="00AE487E"/>
  </w:style>
  <w:style w:type="character" w:customStyle="1" w:styleId="Fontepargpadro7">
    <w:name w:val="Fonte parág. padrão7"/>
    <w:rsid w:val="00AE487E"/>
  </w:style>
  <w:style w:type="character" w:customStyle="1" w:styleId="WW8Num21z0">
    <w:name w:val="WW8Num21z0"/>
    <w:rsid w:val="00AE487E"/>
    <w:rPr>
      <w:u w:val="single"/>
    </w:rPr>
  </w:style>
  <w:style w:type="character" w:customStyle="1" w:styleId="Fontepargpadro6">
    <w:name w:val="Fonte parág. padrão6"/>
    <w:rsid w:val="00AE487E"/>
  </w:style>
  <w:style w:type="character" w:customStyle="1" w:styleId="WW-Absatz-Standardschriftart11111111111111111">
    <w:name w:val="WW-Absatz-Standardschriftart11111111111111111"/>
    <w:rsid w:val="00AE487E"/>
  </w:style>
  <w:style w:type="character" w:customStyle="1" w:styleId="WW8Num22z0">
    <w:name w:val="WW8Num22z0"/>
    <w:rsid w:val="00AE487E"/>
    <w:rPr>
      <w:rFonts w:ascii="Symbol" w:hAnsi="Symbol"/>
    </w:rPr>
  </w:style>
  <w:style w:type="character" w:customStyle="1" w:styleId="WW8Num24z0">
    <w:name w:val="WW8Num24z0"/>
    <w:rsid w:val="00AE487E"/>
    <w:rPr>
      <w:b/>
    </w:rPr>
  </w:style>
  <w:style w:type="character" w:customStyle="1" w:styleId="Fontepargpadro5">
    <w:name w:val="Fonte parág. padrão5"/>
    <w:rsid w:val="00AE487E"/>
  </w:style>
  <w:style w:type="character" w:customStyle="1" w:styleId="WW-Absatz-Standardschriftart111111111111111111">
    <w:name w:val="WW-Absatz-Standardschriftart111111111111111111"/>
    <w:rsid w:val="00AE487E"/>
  </w:style>
  <w:style w:type="character" w:customStyle="1" w:styleId="WW8Num27z0">
    <w:name w:val="WW8Num27z0"/>
    <w:rsid w:val="00AE487E"/>
    <w:rPr>
      <w:b/>
    </w:rPr>
  </w:style>
  <w:style w:type="character" w:customStyle="1" w:styleId="WW8Num31z0">
    <w:name w:val="WW8Num31z0"/>
    <w:rsid w:val="00AE487E"/>
    <w:rPr>
      <w:u w:val="single"/>
    </w:rPr>
  </w:style>
  <w:style w:type="character" w:customStyle="1" w:styleId="WW8Num31z1">
    <w:name w:val="WW8Num31z1"/>
    <w:rsid w:val="00AE487E"/>
    <w:rPr>
      <w:rFonts w:ascii="Courier New" w:hAnsi="Courier New"/>
      <w:sz w:val="20"/>
    </w:rPr>
  </w:style>
  <w:style w:type="character" w:customStyle="1" w:styleId="WW8Num31z2">
    <w:name w:val="WW8Num31z2"/>
    <w:rsid w:val="00AE487E"/>
    <w:rPr>
      <w:rFonts w:ascii="Wingdings" w:hAnsi="Wingdings"/>
      <w:sz w:val="20"/>
    </w:rPr>
  </w:style>
  <w:style w:type="character" w:customStyle="1" w:styleId="WW-Absatz-Standardschriftart1111111111111111111">
    <w:name w:val="WW-Absatz-Standardschriftart1111111111111111111"/>
    <w:rsid w:val="00AE487E"/>
  </w:style>
  <w:style w:type="character" w:customStyle="1" w:styleId="Fontepargpadro4">
    <w:name w:val="Fonte parág. padrão4"/>
    <w:rsid w:val="00AE487E"/>
  </w:style>
  <w:style w:type="character" w:customStyle="1" w:styleId="WW-Absatz-Standardschriftart11111111111111111111">
    <w:name w:val="WW-Absatz-Standardschriftart11111111111111111111"/>
    <w:rsid w:val="00AE487E"/>
  </w:style>
  <w:style w:type="character" w:customStyle="1" w:styleId="WW8Num13z0">
    <w:name w:val="WW8Num13z0"/>
    <w:rsid w:val="00AE487E"/>
    <w:rPr>
      <w:rFonts w:ascii="Wingdings" w:hAnsi="Wingdings"/>
    </w:rPr>
  </w:style>
  <w:style w:type="character" w:customStyle="1" w:styleId="WW8Num13z1">
    <w:name w:val="WW8Num13z1"/>
    <w:rsid w:val="00AE487E"/>
    <w:rPr>
      <w:rFonts w:ascii="Courier New" w:hAnsi="Courier New"/>
    </w:rPr>
  </w:style>
  <w:style w:type="character" w:customStyle="1" w:styleId="WW8Num14z0">
    <w:name w:val="WW8Num14z0"/>
    <w:rsid w:val="00AE487E"/>
    <w:rPr>
      <w:rFonts w:ascii="Symbol" w:hAnsi="Symbol"/>
    </w:rPr>
  </w:style>
  <w:style w:type="character" w:customStyle="1" w:styleId="WW8Num32z0">
    <w:name w:val="WW8Num32z0"/>
    <w:rsid w:val="00AE487E"/>
    <w:rPr>
      <w:u w:val="single"/>
    </w:rPr>
  </w:style>
  <w:style w:type="character" w:customStyle="1" w:styleId="WW8Num37z0">
    <w:name w:val="WW8Num37z0"/>
    <w:rsid w:val="00AE487E"/>
    <w:rPr>
      <w:b/>
    </w:rPr>
  </w:style>
  <w:style w:type="character" w:customStyle="1" w:styleId="WW8Num41z0">
    <w:name w:val="WW8Num41z0"/>
    <w:rsid w:val="00AE487E"/>
    <w:rPr>
      <w:rFonts w:ascii="Symbol" w:hAnsi="Symbol"/>
      <w:sz w:val="20"/>
    </w:rPr>
  </w:style>
  <w:style w:type="character" w:customStyle="1" w:styleId="WW8Num41z1">
    <w:name w:val="WW8Num41z1"/>
    <w:rsid w:val="00AE487E"/>
    <w:rPr>
      <w:rFonts w:ascii="Courier New" w:hAnsi="Courier New"/>
      <w:sz w:val="20"/>
    </w:rPr>
  </w:style>
  <w:style w:type="character" w:customStyle="1" w:styleId="WW8Num41z2">
    <w:name w:val="WW8Num41z2"/>
    <w:rsid w:val="00AE487E"/>
    <w:rPr>
      <w:rFonts w:ascii="Wingdings" w:hAnsi="Wingdings"/>
      <w:sz w:val="20"/>
    </w:rPr>
  </w:style>
  <w:style w:type="character" w:customStyle="1" w:styleId="Fontepargpadro3">
    <w:name w:val="Fonte parág. padrão3"/>
    <w:rsid w:val="00AE487E"/>
  </w:style>
  <w:style w:type="character" w:customStyle="1" w:styleId="WW-Absatz-Standardschriftart111111111111111111111">
    <w:name w:val="WW-Absatz-Standardschriftart111111111111111111111"/>
    <w:rsid w:val="00AE487E"/>
  </w:style>
  <w:style w:type="character" w:customStyle="1" w:styleId="WW-Absatz-Standardschriftart1111111111111111111111">
    <w:name w:val="WW-Absatz-Standardschriftart1111111111111111111111"/>
    <w:rsid w:val="00AE487E"/>
  </w:style>
  <w:style w:type="character" w:customStyle="1" w:styleId="WW-Absatz-Standardschriftart11111111111111111111111">
    <w:name w:val="WW-Absatz-Standardschriftart11111111111111111111111"/>
    <w:rsid w:val="00AE487E"/>
  </w:style>
  <w:style w:type="character" w:customStyle="1" w:styleId="WW-Absatz-Standardschriftart111111111111111111111111">
    <w:name w:val="WW-Absatz-Standardschriftart111111111111111111111111"/>
    <w:rsid w:val="00AE487E"/>
  </w:style>
  <w:style w:type="character" w:customStyle="1" w:styleId="WW-Absatz-Standardschriftart1111111111111111111111111">
    <w:name w:val="WW-Absatz-Standardschriftart1111111111111111111111111"/>
    <w:rsid w:val="00AE487E"/>
  </w:style>
  <w:style w:type="character" w:customStyle="1" w:styleId="WW8Num13z2">
    <w:name w:val="WW8Num13z2"/>
    <w:rsid w:val="00AE487E"/>
    <w:rPr>
      <w:rFonts w:ascii="Wingdings" w:hAnsi="Wingdings"/>
    </w:rPr>
  </w:style>
  <w:style w:type="character" w:customStyle="1" w:styleId="WW-Absatz-Standardschriftart11111111111111111111111111">
    <w:name w:val="WW-Absatz-Standardschriftart11111111111111111111111111"/>
    <w:rsid w:val="00AE487E"/>
  </w:style>
  <w:style w:type="character" w:customStyle="1" w:styleId="WW8Num14z1">
    <w:name w:val="WW8Num14z1"/>
    <w:rsid w:val="00AE487E"/>
    <w:rPr>
      <w:rFonts w:ascii="Courier New" w:hAnsi="Courier New"/>
    </w:rPr>
  </w:style>
  <w:style w:type="character" w:customStyle="1" w:styleId="WW8Num14z2">
    <w:name w:val="WW8Num14z2"/>
    <w:rsid w:val="00AE487E"/>
    <w:rPr>
      <w:rFonts w:ascii="Wingdings" w:hAnsi="Wingdings"/>
    </w:rPr>
  </w:style>
  <w:style w:type="character" w:customStyle="1" w:styleId="WW8Num15z0">
    <w:name w:val="WW8Num15z0"/>
    <w:rsid w:val="00AE487E"/>
    <w:rPr>
      <w:rFonts w:ascii="Symbol" w:hAnsi="Symbol"/>
      <w:sz w:val="20"/>
    </w:rPr>
  </w:style>
  <w:style w:type="character" w:customStyle="1" w:styleId="WW-Absatz-Standardschriftart111111111111111111111111111">
    <w:name w:val="WW-Absatz-Standardschriftart111111111111111111111111111"/>
    <w:rsid w:val="00AE487E"/>
  </w:style>
  <w:style w:type="character" w:customStyle="1" w:styleId="WW8Num11z0">
    <w:name w:val="WW8Num11z0"/>
    <w:rsid w:val="00AE487E"/>
    <w:rPr>
      <w:b/>
    </w:rPr>
  </w:style>
  <w:style w:type="character" w:customStyle="1" w:styleId="WW8Num15z1">
    <w:name w:val="WW8Num15z1"/>
    <w:rsid w:val="00AE487E"/>
    <w:rPr>
      <w:rFonts w:ascii="Courier New" w:hAnsi="Courier New"/>
      <w:sz w:val="20"/>
    </w:rPr>
  </w:style>
  <w:style w:type="character" w:customStyle="1" w:styleId="WW8Num15z2">
    <w:name w:val="WW8Num15z2"/>
    <w:rsid w:val="00AE487E"/>
    <w:rPr>
      <w:rFonts w:ascii="Wingdings" w:hAnsi="Wingdings"/>
      <w:sz w:val="20"/>
    </w:rPr>
  </w:style>
  <w:style w:type="character" w:customStyle="1" w:styleId="WW8Num16z0">
    <w:name w:val="WW8Num16z0"/>
    <w:rsid w:val="00AE487E"/>
    <w:rPr>
      <w:b/>
    </w:rPr>
  </w:style>
  <w:style w:type="character" w:customStyle="1" w:styleId="WW-Absatz-Standardschriftart1111111111111111111111111111">
    <w:name w:val="WW-Absatz-Standardschriftart1111111111111111111111111111"/>
    <w:rsid w:val="00AE487E"/>
  </w:style>
  <w:style w:type="character" w:customStyle="1" w:styleId="WW-Absatz-Standardschriftart11111111111111111111111111111">
    <w:name w:val="WW-Absatz-Standardschriftart11111111111111111111111111111"/>
    <w:rsid w:val="00AE487E"/>
  </w:style>
  <w:style w:type="character" w:customStyle="1" w:styleId="WW8Num12z0">
    <w:name w:val="WW8Num12z0"/>
    <w:rsid w:val="00AE487E"/>
    <w:rPr>
      <w:rFonts w:ascii="Courier New" w:hAnsi="Courier New"/>
      <w:sz w:val="12"/>
    </w:rPr>
  </w:style>
  <w:style w:type="character" w:customStyle="1" w:styleId="WW8Num16z1">
    <w:name w:val="WW8Num16z1"/>
    <w:rsid w:val="00AE487E"/>
    <w:rPr>
      <w:rFonts w:ascii="Arial" w:hAnsi="Arial"/>
      <w:b/>
      <w:sz w:val="24"/>
    </w:rPr>
  </w:style>
  <w:style w:type="character" w:customStyle="1" w:styleId="WW8Num16z2">
    <w:name w:val="WW8Num16z2"/>
    <w:rsid w:val="00AE487E"/>
    <w:rPr>
      <w:rFonts w:ascii="Arial" w:hAnsi="Arial"/>
      <w:sz w:val="24"/>
    </w:rPr>
  </w:style>
  <w:style w:type="character" w:customStyle="1" w:styleId="Fontepargpadro2">
    <w:name w:val="Fonte parág. padrão2"/>
    <w:rsid w:val="00AE487E"/>
  </w:style>
  <w:style w:type="character" w:customStyle="1" w:styleId="WW-Absatz-Standardschriftart111111111111111111111111111111">
    <w:name w:val="WW-Absatz-Standardschriftart111111111111111111111111111111"/>
    <w:rsid w:val="00AE487E"/>
  </w:style>
  <w:style w:type="character" w:customStyle="1" w:styleId="WW-Absatz-Standardschriftart1111111111111111111111111111111">
    <w:name w:val="WW-Absatz-Standardschriftart1111111111111111111111111111111"/>
    <w:rsid w:val="00AE487E"/>
  </w:style>
  <w:style w:type="character" w:customStyle="1" w:styleId="WW8Num9z2">
    <w:name w:val="WW8Num9z2"/>
    <w:rsid w:val="00AE487E"/>
    <w:rPr>
      <w:rFonts w:ascii="Wingdings" w:hAnsi="Wingdings"/>
    </w:rPr>
  </w:style>
  <w:style w:type="character" w:customStyle="1" w:styleId="WW8Num12z1">
    <w:name w:val="WW8Num12z1"/>
    <w:rsid w:val="00AE487E"/>
    <w:rPr>
      <w:rFonts w:ascii="Courier New" w:hAnsi="Courier New"/>
    </w:rPr>
  </w:style>
  <w:style w:type="character" w:customStyle="1" w:styleId="WW8Num12z2">
    <w:name w:val="WW8Num12z2"/>
    <w:rsid w:val="00AE487E"/>
    <w:rPr>
      <w:rFonts w:ascii="Wingdings" w:hAnsi="Wingdings"/>
    </w:rPr>
  </w:style>
  <w:style w:type="character" w:customStyle="1" w:styleId="WW8Num12z3">
    <w:name w:val="WW8Num12z3"/>
    <w:rsid w:val="00AE487E"/>
    <w:rPr>
      <w:rFonts w:ascii="Symbol" w:hAnsi="Symbol"/>
    </w:rPr>
  </w:style>
  <w:style w:type="character" w:customStyle="1" w:styleId="WW8Num14z3">
    <w:name w:val="WW8Num14z3"/>
    <w:rsid w:val="00AE487E"/>
    <w:rPr>
      <w:rFonts w:ascii="Symbol" w:hAnsi="Symbol"/>
    </w:rPr>
  </w:style>
  <w:style w:type="character" w:customStyle="1" w:styleId="WW8Num17z1">
    <w:name w:val="WW8Num17z1"/>
    <w:rsid w:val="00AE487E"/>
    <w:rPr>
      <w:rFonts w:ascii="Courier New" w:hAnsi="Courier New"/>
    </w:rPr>
  </w:style>
  <w:style w:type="character" w:customStyle="1" w:styleId="WW8Num17z3">
    <w:name w:val="WW8Num17z3"/>
    <w:rsid w:val="00AE487E"/>
    <w:rPr>
      <w:rFonts w:ascii="Symbol" w:hAnsi="Symbol"/>
    </w:rPr>
  </w:style>
  <w:style w:type="character" w:customStyle="1" w:styleId="WW8Num22z1">
    <w:name w:val="WW8Num22z1"/>
    <w:rsid w:val="00AE487E"/>
    <w:rPr>
      <w:rFonts w:ascii="Courier New" w:hAnsi="Courier New"/>
    </w:rPr>
  </w:style>
  <w:style w:type="character" w:customStyle="1" w:styleId="WW8Num22z2">
    <w:name w:val="WW8Num22z2"/>
    <w:rsid w:val="00AE487E"/>
    <w:rPr>
      <w:rFonts w:ascii="Wingdings" w:hAnsi="Wingdings"/>
    </w:rPr>
  </w:style>
  <w:style w:type="character" w:customStyle="1" w:styleId="WW8Num22z3">
    <w:name w:val="WW8Num22z3"/>
    <w:rsid w:val="00AE487E"/>
    <w:rPr>
      <w:rFonts w:ascii="Symbol" w:hAnsi="Symbol"/>
    </w:rPr>
  </w:style>
  <w:style w:type="character" w:customStyle="1" w:styleId="WW8Num25z0">
    <w:name w:val="WW8Num25z0"/>
    <w:rsid w:val="00AE487E"/>
    <w:rPr>
      <w:rFonts w:ascii="Arial" w:hAnsi="Arial"/>
      <w:b/>
      <w:color w:val="auto"/>
      <w:sz w:val="24"/>
    </w:rPr>
  </w:style>
  <w:style w:type="character" w:customStyle="1" w:styleId="WW8Num25z1">
    <w:name w:val="WW8Num25z1"/>
    <w:rsid w:val="00AE487E"/>
    <w:rPr>
      <w:rFonts w:ascii="Arial" w:hAnsi="Arial"/>
      <w:b/>
      <w:sz w:val="24"/>
    </w:rPr>
  </w:style>
  <w:style w:type="character" w:customStyle="1" w:styleId="WW8Num25z2">
    <w:name w:val="WW8Num25z2"/>
    <w:rsid w:val="00AE487E"/>
    <w:rPr>
      <w:rFonts w:ascii="Arial" w:hAnsi="Arial"/>
      <w:sz w:val="24"/>
    </w:rPr>
  </w:style>
  <w:style w:type="character" w:customStyle="1" w:styleId="WW8NumSt10z0">
    <w:name w:val="WW8NumSt10z0"/>
    <w:rsid w:val="00AE487E"/>
    <w:rPr>
      <w:rFonts w:ascii="Symbol" w:hAnsi="Symbol"/>
    </w:rPr>
  </w:style>
  <w:style w:type="character" w:customStyle="1" w:styleId="WW8NumSt19z0">
    <w:name w:val="WW8NumSt19z0"/>
    <w:rsid w:val="00AE487E"/>
    <w:rPr>
      <w:rFonts w:ascii="Symbol" w:hAnsi="Symbol"/>
    </w:rPr>
  </w:style>
  <w:style w:type="character" w:customStyle="1" w:styleId="Fontepargpadro1">
    <w:name w:val="Fonte parág. padrão1"/>
    <w:rsid w:val="00AE487E"/>
  </w:style>
  <w:style w:type="character" w:styleId="Nmerodepgina">
    <w:name w:val="page number"/>
    <w:basedOn w:val="Fontepargpadro1"/>
    <w:rsid w:val="00AE487E"/>
    <w:rPr>
      <w:rFonts w:cs="Times New Roman"/>
    </w:rPr>
  </w:style>
  <w:style w:type="character" w:styleId="HiperlinkVisitado">
    <w:name w:val="FollowedHyperlink"/>
    <w:basedOn w:val="Fontepargpadro"/>
    <w:rsid w:val="00AE487E"/>
    <w:rPr>
      <w:rFonts w:cs="Times New Roman"/>
      <w:color w:val="800080"/>
      <w:u w:val="single"/>
    </w:rPr>
  </w:style>
  <w:style w:type="character" w:customStyle="1" w:styleId="Smbolosdenumerao">
    <w:name w:val="Símbolos de numeração"/>
    <w:rsid w:val="00AE487E"/>
  </w:style>
  <w:style w:type="character" w:customStyle="1" w:styleId="Marcas">
    <w:name w:val="Marcas"/>
    <w:rsid w:val="00AE487E"/>
    <w:rPr>
      <w:rFonts w:ascii="OpenSymbol" w:hAnsi="OpenSymbol"/>
    </w:rPr>
  </w:style>
  <w:style w:type="character" w:customStyle="1" w:styleId="Refdecomentrio1">
    <w:name w:val="Ref. de comentário1"/>
    <w:rsid w:val="00AE487E"/>
    <w:rPr>
      <w:sz w:val="16"/>
    </w:rPr>
  </w:style>
  <w:style w:type="character" w:customStyle="1" w:styleId="SubttuloChar">
    <w:name w:val="Subtítulo Char"/>
    <w:rsid w:val="00AE487E"/>
    <w:rPr>
      <w:rFonts w:ascii="Garamond" w:hAnsi="Garamond"/>
      <w:b/>
      <w:kern w:val="1"/>
      <w:sz w:val="24"/>
      <w:shd w:val="clear" w:color="auto" w:fill="E5E5E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tulo10">
    <w:name w:val="Título10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Lista">
    <w:name w:val="List"/>
    <w:basedOn w:val="Normal"/>
    <w:rsid w:val="00AE487E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egenda10">
    <w:name w:val="Legenda10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dice">
    <w:name w:val="Índice"/>
    <w:basedOn w:val="Normal"/>
    <w:rsid w:val="00AE487E"/>
    <w:pPr>
      <w:widowControl w:val="0"/>
      <w:tabs>
        <w:tab w:val="right" w:leader="dot" w:pos="7266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90">
    <w:name w:val="Título9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9">
    <w:name w:val="Legenda9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80">
    <w:name w:val="Título8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8">
    <w:name w:val="Legenda8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70">
    <w:name w:val="Título7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7">
    <w:name w:val="Legenda7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60">
    <w:name w:val="Título6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6">
    <w:name w:val="Legenda6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50">
    <w:name w:val="Título5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5">
    <w:name w:val="Legenda5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40">
    <w:name w:val="Título4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4">
    <w:name w:val="Legenda4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30">
    <w:name w:val="Título3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3">
    <w:name w:val="Legenda3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2">
    <w:name w:val="Legenda2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11">
    <w:name w:val="Título1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1">
    <w:name w:val="Legenda1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Commarcadores51">
    <w:name w:val="Com marcadores 51"/>
    <w:basedOn w:val="Normal"/>
    <w:rsid w:val="00AE487E"/>
    <w:pPr>
      <w:numPr>
        <w:numId w:val="3"/>
      </w:numPr>
      <w:tabs>
        <w:tab w:val="left" w:pos="1560"/>
      </w:tabs>
      <w:suppressAutoHyphens/>
      <w:spacing w:after="0" w:line="240" w:lineRule="auto"/>
      <w:ind w:left="2694" w:hanging="219"/>
    </w:pPr>
    <w:rPr>
      <w:rFonts w:ascii="Times New Roman" w:eastAsia="Times New Roman" w:hAnsi="Times New Roman"/>
      <w:b/>
      <w:kern w:val="1"/>
      <w:sz w:val="20"/>
      <w:szCs w:val="20"/>
      <w:lang w:val="en-US" w:eastAsia="ar-SA"/>
    </w:rPr>
  </w:style>
  <w:style w:type="paragraph" w:customStyle="1" w:styleId="Lista21">
    <w:name w:val="Lista 21"/>
    <w:basedOn w:val="Normal"/>
    <w:rsid w:val="00AE487E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31">
    <w:name w:val="Lista 31"/>
    <w:basedOn w:val="Normal"/>
    <w:rsid w:val="00AE487E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41">
    <w:name w:val="Lista 41"/>
    <w:basedOn w:val="Normal"/>
    <w:rsid w:val="00AE487E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51">
    <w:name w:val="Lista 51"/>
    <w:basedOn w:val="Normal"/>
    <w:rsid w:val="00AE487E"/>
    <w:pPr>
      <w:suppressAutoHyphens/>
      <w:spacing w:after="0" w:line="240" w:lineRule="auto"/>
      <w:ind w:left="1415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decontinuao41">
    <w:name w:val="Lista de continuação 41"/>
    <w:basedOn w:val="Normal"/>
    <w:rsid w:val="00AE487E"/>
    <w:pPr>
      <w:suppressAutoHyphens/>
      <w:spacing w:after="120" w:line="240" w:lineRule="auto"/>
      <w:ind w:left="1132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Recuodecorpodetexto31">
    <w:name w:val="Recuo de corpo de texto 31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orpodetexto31">
    <w:name w:val="Corpo de texto 3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styleId="Subttulo">
    <w:name w:val="Subtitle"/>
    <w:basedOn w:val="Normal"/>
    <w:next w:val="Corpodetexto"/>
    <w:link w:val="SubttuloChar1"/>
    <w:qFormat/>
    <w:locked/>
    <w:rsid w:val="00AE487E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kern w:val="1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1">
    <w:name w:val="Subtítulo Char1"/>
    <w:basedOn w:val="Fontepargpadro"/>
    <w:link w:val="Subttulo"/>
    <w:uiPriority w:val="11"/>
    <w:rsid w:val="00AE487E"/>
    <w:rPr>
      <w:rFonts w:ascii="Garamond" w:eastAsia="Times New Roman" w:hAnsi="Garamond"/>
      <w:b/>
      <w:kern w:val="1"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struturadodocumento1">
    <w:name w:val="Estrutura do documento1"/>
    <w:basedOn w:val="Normal"/>
    <w:rsid w:val="00AE487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kern w:val="1"/>
      <w:sz w:val="24"/>
      <w:szCs w:val="24"/>
      <w:lang w:eastAsia="ar-SA"/>
    </w:rPr>
  </w:style>
  <w:style w:type="paragraph" w:customStyle="1" w:styleId="WW-Padro">
    <w:name w:val="WW-Padrão"/>
    <w:rsid w:val="00AE487E"/>
    <w:pPr>
      <w:widowControl w:val="0"/>
      <w:suppressAutoHyphens/>
      <w:autoSpaceDE w:val="0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xl22">
    <w:name w:val="xl2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3">
    <w:name w:val="xl23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4">
    <w:name w:val="xl24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5">
    <w:name w:val="xl25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6">
    <w:name w:val="xl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7">
    <w:name w:val="xl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8">
    <w:name w:val="xl28"/>
    <w:basedOn w:val="Normal"/>
    <w:rsid w:val="00AE487E"/>
    <w:pP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29">
    <w:name w:val="xl2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0">
    <w:name w:val="xl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1">
    <w:name w:val="xl3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2">
    <w:name w:val="xl3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3">
    <w:name w:val="xl33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4">
    <w:name w:val="xl34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5">
    <w:name w:val="xl3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6">
    <w:name w:val="xl36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7">
    <w:name w:val="xl37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18"/>
      <w:szCs w:val="18"/>
      <w:lang w:eastAsia="ar-SA"/>
    </w:rPr>
  </w:style>
  <w:style w:type="paragraph" w:customStyle="1" w:styleId="xl38">
    <w:name w:val="xl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9">
    <w:name w:val="xl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xl40">
    <w:name w:val="xl4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1">
    <w:name w:val="xl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2">
    <w:name w:val="xl42"/>
    <w:basedOn w:val="Normal"/>
    <w:rsid w:val="00AE487E"/>
    <w:pPr>
      <w:pBdr>
        <w:top w:val="single" w:sz="8" w:space="0" w:color="0000FF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Saudao1">
    <w:name w:val="Saudação1"/>
    <w:basedOn w:val="Normal"/>
    <w:next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Estilo1">
    <w:name w:val="Estilo1"/>
    <w:basedOn w:val="Normal"/>
    <w:rsid w:val="00AE487E"/>
    <w:pPr>
      <w:suppressAutoHyphens/>
      <w:autoSpaceDE w:val="0"/>
      <w:spacing w:after="120" w:line="360" w:lineRule="auto"/>
      <w:ind w:left="567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AE487E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eastAsia="Times New Roman" w:cs="Times New Roman"/>
      <w:b/>
      <w:bCs/>
      <w:i/>
      <w:iCs/>
      <w:kern w:val="1"/>
      <w:szCs w:val="24"/>
      <w:lang w:eastAsia="ar-SA"/>
    </w:rPr>
  </w:style>
  <w:style w:type="paragraph" w:customStyle="1" w:styleId="subit">
    <w:name w:val="subit"/>
    <w:basedOn w:val="Normal"/>
    <w:rsid w:val="00AE487E"/>
    <w:pPr>
      <w:numPr>
        <w:numId w:val="2"/>
      </w:numPr>
      <w:suppressAutoHyphens/>
      <w:spacing w:after="0" w:line="240" w:lineRule="auto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Commarcadores31">
    <w:name w:val="Com marcadores 31"/>
    <w:basedOn w:val="Normal"/>
    <w:rsid w:val="00AE487E"/>
    <w:pPr>
      <w:numPr>
        <w:numId w:val="8"/>
      </w:numPr>
      <w:tabs>
        <w:tab w:val="left" w:pos="2835"/>
      </w:tabs>
      <w:suppressAutoHyphens/>
      <w:spacing w:after="0" w:line="240" w:lineRule="auto"/>
      <w:jc w:val="both"/>
    </w:pPr>
    <w:rPr>
      <w:rFonts w:ascii="Bookman Old Style" w:eastAsia="Times New Roman" w:hAnsi="Bookman Old Style"/>
      <w:iCs/>
      <w:color w:val="000000"/>
      <w:kern w:val="1"/>
      <w:sz w:val="24"/>
      <w:szCs w:val="20"/>
      <w:lang w:eastAsia="ar-SA"/>
    </w:rPr>
  </w:style>
  <w:style w:type="paragraph" w:customStyle="1" w:styleId="A231965">
    <w:name w:val="_A231965"/>
    <w:rsid w:val="00AE487E"/>
    <w:pPr>
      <w:widowControl w:val="0"/>
      <w:suppressAutoHyphens/>
      <w:ind w:left="2592" w:right="144" w:firstLine="576"/>
      <w:jc w:val="both"/>
    </w:pPr>
    <w:rPr>
      <w:rFonts w:ascii="Times New Roman" w:eastAsia="Times New Roman" w:hAnsi="Times New Roman"/>
      <w:color w:val="000000"/>
      <w:kern w:val="1"/>
      <w:sz w:val="24"/>
      <w:szCs w:val="20"/>
      <w:lang w:eastAsia="ar-SA"/>
    </w:rPr>
  </w:style>
  <w:style w:type="paragraph" w:customStyle="1" w:styleId="Corpodotexto">
    <w:name w:val="Corpo do texto"/>
    <w:basedOn w:val="Normal"/>
    <w:rsid w:val="00AE487E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LAUSULA">
    <w:name w:val="CLAUSULA"/>
    <w:basedOn w:val="Ttulo3"/>
    <w:rsid w:val="00AE487E"/>
    <w:pPr>
      <w:keepNext w:val="0"/>
      <w:tabs>
        <w:tab w:val="clear" w:pos="-696"/>
        <w:tab w:val="left" w:pos="0"/>
      </w:tabs>
      <w:suppressAutoHyphens/>
      <w:ind w:left="0" w:firstLine="0"/>
      <w:jc w:val="left"/>
    </w:pPr>
    <w:rPr>
      <w:rFonts w:cs="Arial"/>
      <w:i w:val="0"/>
      <w:caps/>
      <w:color w:val="auto"/>
      <w:kern w:val="1"/>
      <w:sz w:val="20"/>
      <w:lang w:eastAsia="ar-SA"/>
    </w:rPr>
  </w:style>
  <w:style w:type="paragraph" w:customStyle="1" w:styleId="corpocontrato">
    <w:name w:val="corpo contrato"/>
    <w:basedOn w:val="Normal"/>
    <w:rsid w:val="00AE487E"/>
    <w:pPr>
      <w:tabs>
        <w:tab w:val="left" w:pos="0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western">
    <w:name w:val="western"/>
    <w:basedOn w:val="Normal"/>
    <w:rsid w:val="00AE487E"/>
    <w:pPr>
      <w:suppressAutoHyphens/>
      <w:spacing w:before="100" w:after="0" w:line="360" w:lineRule="auto"/>
      <w:jc w:val="both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ESPECIFICA">
    <w:name w:val="ESPECIFICA"/>
    <w:basedOn w:val="Normal"/>
    <w:rsid w:val="00AE487E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TULOA2">
    <w:name w:val="TÍTULO A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 w:cs="Arial"/>
      <w:b/>
      <w:caps/>
      <w:kern w:val="1"/>
      <w:sz w:val="24"/>
      <w:szCs w:val="20"/>
      <w:lang w:eastAsia="ar-SA"/>
    </w:rPr>
  </w:style>
  <w:style w:type="paragraph" w:customStyle="1" w:styleId="xl71">
    <w:name w:val="xl71"/>
    <w:basedOn w:val="Normal"/>
    <w:rsid w:val="00AE487E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ParteItem">
    <w:name w:val="Parte/Item"/>
    <w:basedOn w:val="Ttulo1"/>
    <w:rsid w:val="00AE487E"/>
    <w:pPr>
      <w:keepNext w:val="0"/>
      <w:widowControl w:val="0"/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overflowPunct w:val="0"/>
      <w:autoSpaceDE w:val="0"/>
      <w:spacing w:before="0" w:after="0"/>
      <w:jc w:val="both"/>
      <w:textAlignment w:val="baseline"/>
    </w:pPr>
    <w:rPr>
      <w:rFonts w:ascii="Times New Roman" w:hAnsi="Times New Roman" w:cs="Times New Roman"/>
      <w:b w:val="0"/>
      <w:bCs w:val="0"/>
      <w:kern w:val="1"/>
      <w:sz w:val="24"/>
      <w:szCs w:val="20"/>
      <w:lang w:eastAsia="ar-SA"/>
    </w:rPr>
  </w:style>
  <w:style w:type="paragraph" w:customStyle="1" w:styleId="Bullet">
    <w:name w:val="Bullet"/>
    <w:rsid w:val="00AE487E"/>
    <w:pPr>
      <w:numPr>
        <w:numId w:val="5"/>
      </w:numPr>
      <w:suppressAutoHyphens/>
      <w:spacing w:before="120" w:after="120" w:line="360" w:lineRule="auto"/>
      <w:jc w:val="both"/>
    </w:pPr>
    <w:rPr>
      <w:rFonts w:ascii="Arial" w:eastAsia="Times New Roman" w:hAnsi="Arial"/>
      <w:color w:val="000000"/>
      <w:kern w:val="1"/>
      <w:sz w:val="24"/>
      <w:szCs w:val="20"/>
      <w:lang w:eastAsia="ar-SA"/>
    </w:rPr>
  </w:style>
  <w:style w:type="paragraph" w:customStyle="1" w:styleId="Parag">
    <w:name w:val="Parag"/>
    <w:basedOn w:val="Normal"/>
    <w:rsid w:val="00AE487E"/>
    <w:pPr>
      <w:numPr>
        <w:numId w:val="6"/>
      </w:numPr>
      <w:tabs>
        <w:tab w:val="left" w:pos="1134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4"/>
      <w:szCs w:val="20"/>
      <w:lang w:eastAsia="ar-SA"/>
    </w:rPr>
  </w:style>
  <w:style w:type="paragraph" w:customStyle="1" w:styleId="TTULOA1">
    <w:name w:val="TÍTULO A1"/>
    <w:rsid w:val="00AE487E"/>
    <w:pPr>
      <w:numPr>
        <w:numId w:val="7"/>
      </w:numPr>
      <w:suppressAutoHyphens/>
      <w:jc w:val="both"/>
    </w:pPr>
    <w:rPr>
      <w:rFonts w:ascii="Arial" w:eastAsia="Times New Roman" w:hAnsi="Arial" w:cs="Arial"/>
      <w:b/>
      <w:bCs/>
      <w:caps/>
      <w:kern w:val="1"/>
      <w:sz w:val="24"/>
      <w:szCs w:val="20"/>
      <w:u w:val="single"/>
      <w:lang w:eastAsia="ar-SA"/>
    </w:rPr>
  </w:style>
  <w:style w:type="paragraph" w:customStyle="1" w:styleId="ItemServ">
    <w:name w:val="Item Serv"/>
    <w:basedOn w:val="Normal"/>
    <w:rsid w:val="00AE487E"/>
    <w:pPr>
      <w:numPr>
        <w:numId w:val="1"/>
      </w:numPr>
      <w:tabs>
        <w:tab w:val="left" w:pos="993"/>
      </w:tabs>
      <w:suppressAutoHyphens/>
      <w:spacing w:after="0" w:line="240" w:lineRule="auto"/>
      <w:ind w:left="709"/>
      <w:jc w:val="both"/>
    </w:pPr>
    <w:rPr>
      <w:rFonts w:ascii="Arial" w:eastAsia="Times New Roman" w:hAnsi="Arial"/>
      <w:bCs/>
      <w:kern w:val="1"/>
      <w:sz w:val="20"/>
      <w:szCs w:val="20"/>
      <w:lang w:eastAsia="ar-SA"/>
    </w:rPr>
  </w:style>
  <w:style w:type="paragraph" w:customStyle="1" w:styleId="BodyText21">
    <w:name w:val="Body Text 21"/>
    <w:basedOn w:val="Normal"/>
    <w:rsid w:val="00AE487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xto2">
    <w:name w:val="Texto 2"/>
    <w:basedOn w:val="Normal"/>
    <w:rsid w:val="00AE487E"/>
    <w:pPr>
      <w:suppressAutoHyphens/>
      <w:spacing w:before="60" w:after="60" w:line="240" w:lineRule="auto"/>
      <w:ind w:left="568" w:right="28"/>
      <w:jc w:val="both"/>
    </w:pPr>
    <w:rPr>
      <w:rFonts w:ascii="Arial" w:eastAsia="Times New Roman" w:hAnsi="Arial"/>
      <w:color w:val="000000"/>
      <w:kern w:val="1"/>
      <w:szCs w:val="20"/>
      <w:lang w:eastAsia="ar-SA"/>
    </w:rPr>
  </w:style>
  <w:style w:type="paragraph" w:customStyle="1" w:styleId="ListadeNormas">
    <w:name w:val="Lista de Normas"/>
    <w:basedOn w:val="Normal"/>
    <w:rsid w:val="00AE487E"/>
    <w:pPr>
      <w:tabs>
        <w:tab w:val="left" w:pos="1985"/>
      </w:tabs>
      <w:suppressAutoHyphens/>
      <w:spacing w:before="20" w:after="60" w:line="240" w:lineRule="auto"/>
      <w:ind w:left="1985" w:right="-113" w:hanging="1276"/>
      <w:jc w:val="both"/>
    </w:pPr>
    <w:rPr>
      <w:rFonts w:ascii="Arial" w:eastAsia="Times New Roman" w:hAnsi="Arial"/>
      <w:kern w:val="1"/>
      <w:szCs w:val="20"/>
      <w:lang w:eastAsia="ar-SA"/>
    </w:rPr>
  </w:style>
  <w:style w:type="paragraph" w:customStyle="1" w:styleId="Commarcadores21">
    <w:name w:val="Com marcadores 21"/>
    <w:basedOn w:val="Normal"/>
    <w:rsid w:val="00AE487E"/>
    <w:pPr>
      <w:numPr>
        <w:numId w:val="4"/>
      </w:numPr>
      <w:suppressAutoHyphens/>
      <w:spacing w:after="0" w:line="240" w:lineRule="auto"/>
    </w:pPr>
    <w:rPr>
      <w:rFonts w:ascii="Arial" w:eastAsia="Times New Roman" w:hAnsi="Arial"/>
      <w:kern w:val="1"/>
      <w:sz w:val="24"/>
      <w:szCs w:val="24"/>
      <w:lang w:val="pt-PT" w:eastAsia="ar-SA"/>
    </w:rPr>
  </w:style>
  <w:style w:type="paragraph" w:customStyle="1" w:styleId="Contedodetabela">
    <w:name w:val="Conteúdo de tabela"/>
    <w:basedOn w:val="Normal"/>
    <w:rsid w:val="00AE487E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AE487E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AE487E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</w:pPr>
    <w:rPr>
      <w:rFonts w:ascii="Times New Roman" w:hAnsi="Times New Roman" w:cs="Times New Roman"/>
      <w:bCs w:val="0"/>
      <w:kern w:val="1"/>
      <w:szCs w:val="20"/>
      <w:lang w:eastAsia="ar-SA"/>
    </w:rPr>
  </w:style>
  <w:style w:type="paragraph" w:customStyle="1" w:styleId="Corpodetexto32">
    <w:name w:val="Corpo de texto 32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Recuodecorpodetexto32">
    <w:name w:val="Recuo de corpo de texto 32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xtosemFormatao2">
    <w:name w:val="Texto sem Formatação2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AE487E"/>
    <w:pPr>
      <w:widowControl w:val="0"/>
      <w:tabs>
        <w:tab w:val="left" w:pos="709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kern w:val="1"/>
      <w:sz w:val="24"/>
      <w:lang w:eastAsia="ar-SA"/>
    </w:rPr>
  </w:style>
  <w:style w:type="paragraph" w:customStyle="1" w:styleId="Ttuloprincipal">
    <w:name w:val="Título principal"/>
    <w:basedOn w:val="Normal"/>
    <w:next w:val="Subttulo"/>
    <w:rsid w:val="00AE487E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kern w:val="1"/>
      <w:lang w:eastAsia="ar-SA"/>
    </w:rPr>
  </w:style>
  <w:style w:type="paragraph" w:styleId="Remissivo1">
    <w:name w:val="index 1"/>
    <w:basedOn w:val="Normal"/>
    <w:next w:val="Normal"/>
    <w:uiPriority w:val="99"/>
    <w:rsid w:val="00AE487E"/>
    <w:pPr>
      <w:suppressAutoHyphens/>
      <w:spacing w:after="0" w:line="240" w:lineRule="auto"/>
    </w:pPr>
    <w:rPr>
      <w:rFonts w:ascii="Courier New" w:eastAsia="Times New Roman" w:hAnsi="Courier New"/>
      <w:kern w:val="1"/>
      <w:szCs w:val="20"/>
      <w:lang w:eastAsia="ar-SA"/>
    </w:rPr>
  </w:style>
  <w:style w:type="paragraph" w:customStyle="1" w:styleId="Textodecomentrio1">
    <w:name w:val="Texto de comentário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TextodecomentrioChar1">
    <w:name w:val="Texto de comentário Char1"/>
    <w:basedOn w:val="Fontepargpadro"/>
    <w:uiPriority w:val="99"/>
    <w:locked/>
    <w:rsid w:val="00AE487E"/>
    <w:rPr>
      <w:rFonts w:ascii="Arial" w:hAnsi="Arial" w:cs="Times New Roman"/>
    </w:rPr>
  </w:style>
  <w:style w:type="character" w:customStyle="1" w:styleId="AssuntodocomentrioChar1">
    <w:name w:val="Assunto do comentário Char1"/>
    <w:basedOn w:val="TextodecomentrioChar1"/>
    <w:uiPriority w:val="99"/>
    <w:locked/>
    <w:rsid w:val="00AE487E"/>
    <w:rPr>
      <w:rFonts w:ascii="Arial" w:hAnsi="Arial" w:cs="Times New Roman"/>
      <w:b/>
      <w:bCs/>
      <w:kern w:val="1"/>
      <w:lang w:val="x-none" w:eastAsia="ar-SA" w:bidi="ar-SA"/>
    </w:rPr>
  </w:style>
  <w:style w:type="paragraph" w:customStyle="1" w:styleId="Recuodecorpodetexto22">
    <w:name w:val="Recuo de corpo de texto 22"/>
    <w:basedOn w:val="Normal"/>
    <w:rsid w:val="00AE487E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rpodetexto33">
    <w:name w:val="Corpo de texto 33"/>
    <w:basedOn w:val="Normal"/>
    <w:rsid w:val="00AE487E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xl65">
    <w:name w:val="xl6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6">
    <w:name w:val="xl6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67">
    <w:name w:val="xl67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8">
    <w:name w:val="xl68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69">
    <w:name w:val="xl69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0">
    <w:name w:val="xl70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2">
    <w:name w:val="xl72"/>
    <w:basedOn w:val="Normal"/>
    <w:rsid w:val="00AE487E"/>
    <w:pPr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3">
    <w:name w:val="xl73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74">
    <w:name w:val="xl74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5">
    <w:name w:val="xl75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6">
    <w:name w:val="xl7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7">
    <w:name w:val="xl77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customStyle="1" w:styleId="xl78">
    <w:name w:val="xl78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9">
    <w:name w:val="xl79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1">
    <w:name w:val="xl81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32"/>
      <w:szCs w:val="32"/>
      <w:lang w:eastAsia="ar-SA"/>
    </w:rPr>
  </w:style>
  <w:style w:type="paragraph" w:customStyle="1" w:styleId="xl82">
    <w:name w:val="xl8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3">
    <w:name w:val="xl8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4">
    <w:name w:val="xl84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5">
    <w:name w:val="xl85"/>
    <w:basedOn w:val="Normal"/>
    <w:rsid w:val="00AE487E"/>
    <w:pPr>
      <w:pBdr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6">
    <w:name w:val="xl86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7">
    <w:name w:val="xl87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8">
    <w:name w:val="xl88"/>
    <w:basedOn w:val="Normal"/>
    <w:rsid w:val="00AE487E"/>
    <w:pPr>
      <w:pBdr>
        <w:top w:val="single" w:sz="4" w:space="0" w:color="000000"/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89">
    <w:name w:val="xl89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0">
    <w:name w:val="xl90"/>
    <w:basedOn w:val="Normal"/>
    <w:rsid w:val="00AE487E"/>
    <w:pP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1">
    <w:name w:val="xl91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2">
    <w:name w:val="xl92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3">
    <w:name w:val="xl93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4">
    <w:name w:val="xl94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5">
    <w:name w:val="xl95"/>
    <w:basedOn w:val="Normal"/>
    <w:rsid w:val="00AE487E"/>
    <w:pPr>
      <w:pBdr>
        <w:top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96">
    <w:name w:val="xl96"/>
    <w:basedOn w:val="Normal"/>
    <w:rsid w:val="00AE487E"/>
    <w:pPr>
      <w:pBdr>
        <w:left w:val="single" w:sz="8" w:space="0" w:color="000000"/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7">
    <w:name w:val="xl97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8">
    <w:name w:val="xl98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9">
    <w:name w:val="xl99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0">
    <w:name w:val="xl100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1">
    <w:name w:val="xl101"/>
    <w:basedOn w:val="Normal"/>
    <w:rsid w:val="00AE487E"/>
    <w:pPr>
      <w:pBdr>
        <w:bottom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102">
    <w:name w:val="xl102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3">
    <w:name w:val="xl103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4">
    <w:name w:val="xl104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5">
    <w:name w:val="xl1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6">
    <w:name w:val="xl106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7">
    <w:name w:val="xl107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8">
    <w:name w:val="xl108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09">
    <w:name w:val="xl109"/>
    <w:basedOn w:val="Normal"/>
    <w:rsid w:val="00AE487E"/>
    <w:pPr>
      <w:pBdr>
        <w:left w:val="single" w:sz="8" w:space="0" w:color="000000"/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0">
    <w:name w:val="xl110"/>
    <w:basedOn w:val="Normal"/>
    <w:rsid w:val="00AE487E"/>
    <w:pPr>
      <w:pBdr>
        <w:bottom w:val="double" w:sz="2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1">
    <w:name w:val="xl111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2">
    <w:name w:val="xl11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u w:val="single"/>
      <w:lang w:eastAsia="ar-SA"/>
    </w:rPr>
  </w:style>
  <w:style w:type="paragraph" w:customStyle="1" w:styleId="xl113">
    <w:name w:val="xl11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4">
    <w:name w:val="xl114"/>
    <w:basedOn w:val="Normal"/>
    <w:rsid w:val="00AE487E"/>
    <w:pPr>
      <w:pBdr>
        <w:top w:val="double" w:sz="2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15">
    <w:name w:val="xl115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6">
    <w:name w:val="xl11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7">
    <w:name w:val="xl1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8">
    <w:name w:val="xl1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9">
    <w:name w:val="xl11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0">
    <w:name w:val="xl1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1">
    <w:name w:val="xl1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2">
    <w:name w:val="xl122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3">
    <w:name w:val="xl12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4">
    <w:name w:val="xl124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5">
    <w:name w:val="xl125"/>
    <w:basedOn w:val="Normal"/>
    <w:rsid w:val="00AE487E"/>
    <w:pP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6">
    <w:name w:val="xl126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7">
    <w:name w:val="xl127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8">
    <w:name w:val="xl128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9">
    <w:name w:val="xl12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0">
    <w:name w:val="xl13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1">
    <w:name w:val="xl13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32">
    <w:name w:val="xl132"/>
    <w:basedOn w:val="Normal"/>
    <w:rsid w:val="00AE487E"/>
    <w:pPr>
      <w:pBdr>
        <w:top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3">
    <w:name w:val="xl133"/>
    <w:basedOn w:val="Normal"/>
    <w:rsid w:val="00AE487E"/>
    <w:pPr>
      <w:pBdr>
        <w:top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4">
    <w:name w:val="xl134"/>
    <w:basedOn w:val="Normal"/>
    <w:rsid w:val="00AE487E"/>
    <w:pPr>
      <w:pBdr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5">
    <w:name w:val="xl135"/>
    <w:basedOn w:val="Normal"/>
    <w:rsid w:val="00AE487E"/>
    <w:pPr>
      <w:pBdr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36">
    <w:name w:val="xl136"/>
    <w:basedOn w:val="Normal"/>
    <w:rsid w:val="00AE487E"/>
    <w:pPr>
      <w:pBdr>
        <w:bottom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7">
    <w:name w:val="xl137"/>
    <w:basedOn w:val="Normal"/>
    <w:rsid w:val="00AE487E"/>
    <w:pPr>
      <w:pBdr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8">
    <w:name w:val="xl138"/>
    <w:basedOn w:val="Normal"/>
    <w:rsid w:val="00AE487E"/>
    <w:pP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9">
    <w:name w:val="xl1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0">
    <w:name w:val="xl140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1">
    <w:name w:val="xl1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2">
    <w:name w:val="xl142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3">
    <w:name w:val="xl14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4">
    <w:name w:val="xl14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5">
    <w:name w:val="xl145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6">
    <w:name w:val="xl146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7">
    <w:name w:val="xl147"/>
    <w:basedOn w:val="Normal"/>
    <w:rsid w:val="00AE487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8">
    <w:name w:val="xl148"/>
    <w:basedOn w:val="Normal"/>
    <w:rsid w:val="00AE487E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9">
    <w:name w:val="xl14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0">
    <w:name w:val="xl1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1">
    <w:name w:val="xl1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2">
    <w:name w:val="xl15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3">
    <w:name w:val="xl15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4">
    <w:name w:val="xl15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5">
    <w:name w:val="xl15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6">
    <w:name w:val="xl156"/>
    <w:basedOn w:val="Normal"/>
    <w:rsid w:val="00AE487E"/>
    <w:pP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57">
    <w:name w:val="xl15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8">
    <w:name w:val="xl158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9">
    <w:name w:val="xl15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0">
    <w:name w:val="xl16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1">
    <w:name w:val="xl161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2">
    <w:name w:val="xl1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3">
    <w:name w:val="xl163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4">
    <w:name w:val="xl164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5">
    <w:name w:val="xl165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6">
    <w:name w:val="xl166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7">
    <w:name w:val="xl167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8">
    <w:name w:val="xl16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9">
    <w:name w:val="xl1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0">
    <w:name w:val="xl170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1">
    <w:name w:val="xl171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2">
    <w:name w:val="xl172"/>
    <w:basedOn w:val="Normal"/>
    <w:rsid w:val="00AE487E"/>
    <w:pPr>
      <w:pBdr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3">
    <w:name w:val="xl17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4">
    <w:name w:val="xl174"/>
    <w:basedOn w:val="Normal"/>
    <w:rsid w:val="00AE487E"/>
    <w:pPr>
      <w:pBdr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5">
    <w:name w:val="xl175"/>
    <w:basedOn w:val="Normal"/>
    <w:rsid w:val="00AE487E"/>
    <w:pPr>
      <w:pBdr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6">
    <w:name w:val="xl176"/>
    <w:basedOn w:val="Normal"/>
    <w:rsid w:val="00AE487E"/>
    <w:pPr>
      <w:pBdr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7">
    <w:name w:val="xl177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8">
    <w:name w:val="xl178"/>
    <w:basedOn w:val="Normal"/>
    <w:rsid w:val="00AE487E"/>
    <w:pP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79">
    <w:name w:val="xl179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0">
    <w:name w:val="xl180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1">
    <w:name w:val="xl181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2">
    <w:name w:val="xl182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3">
    <w:name w:val="xl18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4">
    <w:name w:val="xl18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5">
    <w:name w:val="xl185"/>
    <w:basedOn w:val="Normal"/>
    <w:rsid w:val="00AE487E"/>
    <w:pPr>
      <w:pBdr>
        <w:top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6">
    <w:name w:val="xl186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7">
    <w:name w:val="xl187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8">
    <w:name w:val="xl188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9">
    <w:name w:val="xl189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0">
    <w:name w:val="xl190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1">
    <w:name w:val="xl191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2">
    <w:name w:val="xl192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3">
    <w:name w:val="xl193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4">
    <w:name w:val="xl19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5">
    <w:name w:val="xl19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6">
    <w:name w:val="xl196"/>
    <w:basedOn w:val="Normal"/>
    <w:rsid w:val="00AE487E"/>
    <w:pPr>
      <w:pBdr>
        <w:righ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7">
    <w:name w:val="xl197"/>
    <w:basedOn w:val="Normal"/>
    <w:rsid w:val="00AE487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8">
    <w:name w:val="xl19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9">
    <w:name w:val="xl19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0">
    <w:name w:val="xl200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1">
    <w:name w:val="xl20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2">
    <w:name w:val="xl20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3">
    <w:name w:val="xl203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4">
    <w:name w:val="xl204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05">
    <w:name w:val="xl2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6">
    <w:name w:val="xl20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7">
    <w:name w:val="xl20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8">
    <w:name w:val="xl20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9">
    <w:name w:val="xl20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0">
    <w:name w:val="xl210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1">
    <w:name w:val="xl21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2">
    <w:name w:val="xl212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3">
    <w:name w:val="xl21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4">
    <w:name w:val="xl21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5">
    <w:name w:val="xl21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6">
    <w:name w:val="xl21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7">
    <w:name w:val="xl2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8">
    <w:name w:val="xl2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9">
    <w:name w:val="xl219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0">
    <w:name w:val="xl2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1">
    <w:name w:val="xl2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2">
    <w:name w:val="xl22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3">
    <w:name w:val="xl223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4">
    <w:name w:val="xl224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5">
    <w:name w:val="xl22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6">
    <w:name w:val="xl2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7">
    <w:name w:val="xl2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8">
    <w:name w:val="xl22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29">
    <w:name w:val="xl22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30">
    <w:name w:val="xl2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1">
    <w:name w:val="xl231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2">
    <w:name w:val="xl23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3">
    <w:name w:val="xl23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4">
    <w:name w:val="xl23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5">
    <w:name w:val="xl23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6">
    <w:name w:val="xl236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7">
    <w:name w:val="xl237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8">
    <w:name w:val="xl2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9">
    <w:name w:val="xl239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808080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0">
    <w:name w:val="xl240"/>
    <w:basedOn w:val="Normal"/>
    <w:rsid w:val="00AE487E"/>
    <w:pPr>
      <w:pBdr>
        <w:top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41">
    <w:name w:val="xl241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2">
    <w:name w:val="xl242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3">
    <w:name w:val="xl243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4">
    <w:name w:val="xl24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5">
    <w:name w:val="xl245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6">
    <w:name w:val="xl246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7">
    <w:name w:val="xl24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8">
    <w:name w:val="xl248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9">
    <w:name w:val="xl24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0">
    <w:name w:val="xl2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1">
    <w:name w:val="xl2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2">
    <w:name w:val="xl252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3">
    <w:name w:val="xl253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4">
    <w:name w:val="xl254"/>
    <w:basedOn w:val="Normal"/>
    <w:rsid w:val="00AE487E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5">
    <w:name w:val="xl255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6">
    <w:name w:val="xl256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7">
    <w:name w:val="xl257"/>
    <w:basedOn w:val="Normal"/>
    <w:rsid w:val="00AE487E"/>
    <w:pPr>
      <w:pBdr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58">
    <w:name w:val="xl258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9">
    <w:name w:val="xl259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0">
    <w:name w:val="xl260"/>
    <w:basedOn w:val="Normal"/>
    <w:rsid w:val="00AE487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1">
    <w:name w:val="xl261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2">
    <w:name w:val="xl2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3">
    <w:name w:val="xl26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4">
    <w:name w:val="xl264"/>
    <w:basedOn w:val="Normal"/>
    <w:rsid w:val="00AE487E"/>
    <w:pPr>
      <w:pBdr>
        <w:left w:val="single" w:sz="4" w:space="0" w:color="000000"/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5">
    <w:name w:val="xl265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6">
    <w:name w:val="xl266"/>
    <w:basedOn w:val="Normal"/>
    <w:rsid w:val="00AE487E"/>
    <w:pPr>
      <w:pBdr>
        <w:left w:val="single" w:sz="4" w:space="0" w:color="000000"/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7">
    <w:name w:val="xl267"/>
    <w:basedOn w:val="Normal"/>
    <w:rsid w:val="00AE487E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8">
    <w:name w:val="xl268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9">
    <w:name w:val="xl2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0">
    <w:name w:val="xl270"/>
    <w:basedOn w:val="Normal"/>
    <w:rsid w:val="00AE487E"/>
    <w:pPr>
      <w:pBdr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1">
    <w:name w:val="xl271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Corpodetexto22">
    <w:name w:val="Corpo de texto 22"/>
    <w:basedOn w:val="Normal"/>
    <w:rsid w:val="00AE487E"/>
    <w:pPr>
      <w:widowControl w:val="0"/>
      <w:spacing w:after="0" w:line="360" w:lineRule="auto"/>
      <w:ind w:left="2835"/>
      <w:jc w:val="both"/>
    </w:pPr>
    <w:rPr>
      <w:rFonts w:ascii="Times New Roman" w:eastAsia="Times New Roman" w:hAnsi="Times New Roman"/>
      <w:i/>
      <w:sz w:val="24"/>
      <w:szCs w:val="20"/>
      <w:lang w:eastAsia="pt-BR"/>
    </w:rPr>
  </w:style>
  <w:style w:type="character" w:customStyle="1" w:styleId="medium-bold">
    <w:name w:val="medium-bold"/>
    <w:basedOn w:val="Fontepargpadro"/>
    <w:uiPriority w:val="99"/>
    <w:rsid w:val="00566120"/>
    <w:rPr>
      <w:rFonts w:cs="Times New Roman"/>
    </w:rPr>
  </w:style>
  <w:style w:type="character" w:customStyle="1" w:styleId="fontsize2">
    <w:name w:val="fontsize2"/>
    <w:basedOn w:val="Fontepargpadro"/>
    <w:uiPriority w:val="99"/>
    <w:rsid w:val="00566120"/>
    <w:rPr>
      <w:rFonts w:cs="Times New Roman"/>
    </w:rPr>
  </w:style>
  <w:style w:type="numbering" w:customStyle="1" w:styleId="Semlista1">
    <w:name w:val="Sem lista1"/>
    <w:next w:val="Semlista"/>
    <w:uiPriority w:val="99"/>
    <w:semiHidden/>
    <w:unhideWhenUsed/>
    <w:rsid w:val="000C55B4"/>
  </w:style>
  <w:style w:type="character" w:customStyle="1" w:styleId="Heading1Char">
    <w:name w:val="Heading 1 Char"/>
    <w:locked/>
    <w:rsid w:val="000C55B4"/>
    <w:rPr>
      <w:rFonts w:cs="Times New Roman"/>
      <w:b/>
      <w:lang w:val="x-none" w:eastAsia="ar-SA" w:bidi="ar-SA"/>
    </w:rPr>
  </w:style>
  <w:style w:type="character" w:customStyle="1" w:styleId="Heading2Char">
    <w:name w:val="Heading 2 Char"/>
    <w:locked/>
    <w:rsid w:val="000C55B4"/>
    <w:rPr>
      <w:rFonts w:cs="Times New Roman"/>
      <w:b/>
      <w:lang w:val="x-none" w:eastAsia="ar-SA" w:bidi="ar-SA"/>
    </w:rPr>
  </w:style>
  <w:style w:type="character" w:customStyle="1" w:styleId="Heading3Char">
    <w:name w:val="Heading 3 Char"/>
    <w:locked/>
    <w:rsid w:val="000C55B4"/>
    <w:rPr>
      <w:rFonts w:cs="Times New Roman"/>
      <w:b/>
      <w:sz w:val="24"/>
      <w:lang w:val="x-none" w:eastAsia="ar-SA" w:bidi="ar-SA"/>
    </w:rPr>
  </w:style>
  <w:style w:type="character" w:customStyle="1" w:styleId="Heading4Char">
    <w:name w:val="Heading 4 Char"/>
    <w:locked/>
    <w:rsid w:val="000C55B4"/>
    <w:rPr>
      <w:rFonts w:cs="Times New Roman"/>
      <w:sz w:val="24"/>
      <w:lang w:val="x-none" w:eastAsia="ar-SA" w:bidi="ar-SA"/>
    </w:rPr>
  </w:style>
  <w:style w:type="character" w:customStyle="1" w:styleId="Heading5Char">
    <w:name w:val="Heading 5 Char"/>
    <w:locked/>
    <w:rsid w:val="000C55B4"/>
    <w:rPr>
      <w:rFonts w:cs="Times New Roman"/>
      <w:b/>
      <w:lang w:val="x-none" w:eastAsia="ar-SA" w:bidi="ar-SA"/>
    </w:rPr>
  </w:style>
  <w:style w:type="character" w:customStyle="1" w:styleId="Heading6Char">
    <w:name w:val="Heading 6 Char"/>
    <w:locked/>
    <w:rsid w:val="000C55B4"/>
    <w:rPr>
      <w:rFonts w:cs="Times New Roman"/>
      <w:sz w:val="24"/>
      <w:lang w:val="x-none" w:eastAsia="ar-SA" w:bidi="ar-SA"/>
    </w:rPr>
  </w:style>
  <w:style w:type="character" w:customStyle="1" w:styleId="Heading7Char">
    <w:name w:val="Heading 7 Char"/>
    <w:locked/>
    <w:rsid w:val="000C55B4"/>
    <w:rPr>
      <w:rFonts w:cs="Times New Roman"/>
      <w:b/>
      <w:sz w:val="24"/>
      <w:lang w:val="x-none" w:eastAsia="ar-SA" w:bidi="ar-SA"/>
    </w:rPr>
  </w:style>
  <w:style w:type="character" w:customStyle="1" w:styleId="Heading8Char">
    <w:name w:val="Heading 8 Char"/>
    <w:locked/>
    <w:rsid w:val="000C55B4"/>
    <w:rPr>
      <w:rFonts w:cs="Times New Roman"/>
      <w:b/>
      <w:sz w:val="24"/>
      <w:u w:val="single"/>
      <w:lang w:val="x-none" w:eastAsia="ar-SA" w:bidi="ar-SA"/>
    </w:rPr>
  </w:style>
  <w:style w:type="character" w:customStyle="1" w:styleId="Heading9Char">
    <w:name w:val="Heading 9 Char"/>
    <w:locked/>
    <w:rsid w:val="000C55B4"/>
    <w:rPr>
      <w:rFonts w:cs="Times New Roman"/>
      <w:b/>
      <w:sz w:val="24"/>
      <w:lang w:val="x-none" w:eastAsia="ar-SA" w:bidi="ar-SA"/>
    </w:rPr>
  </w:style>
  <w:style w:type="character" w:customStyle="1" w:styleId="WW8Num1z0">
    <w:name w:val="WW8Num1z0"/>
    <w:rsid w:val="000C55B4"/>
    <w:rPr>
      <w:rFonts w:ascii="Symbol" w:hAnsi="Symbol"/>
    </w:rPr>
  </w:style>
  <w:style w:type="character" w:customStyle="1" w:styleId="WW8Num26z0">
    <w:name w:val="WW8Num26z0"/>
    <w:rsid w:val="000C55B4"/>
    <w:rPr>
      <w:rFonts w:ascii="Wingdings" w:hAnsi="Wingdings"/>
    </w:rPr>
  </w:style>
  <w:style w:type="character" w:customStyle="1" w:styleId="WW8Num27z1">
    <w:name w:val="WW8Num27z1"/>
    <w:rsid w:val="000C55B4"/>
    <w:rPr>
      <w:rFonts w:ascii="Courier New" w:hAnsi="Courier New"/>
    </w:rPr>
  </w:style>
  <w:style w:type="character" w:customStyle="1" w:styleId="WW8Num27z2">
    <w:name w:val="WW8Num27z2"/>
    <w:rsid w:val="000C55B4"/>
    <w:rPr>
      <w:rFonts w:ascii="Wingdings" w:hAnsi="Wingdings"/>
    </w:rPr>
  </w:style>
  <w:style w:type="character" w:customStyle="1" w:styleId="WW8Num29z0">
    <w:name w:val="WW8Num29z0"/>
    <w:rsid w:val="000C55B4"/>
    <w:rPr>
      <w:rFonts w:ascii="Times New Roman" w:hAnsi="Times New Roman"/>
    </w:rPr>
  </w:style>
  <w:style w:type="character" w:customStyle="1" w:styleId="WW8Num30z0">
    <w:name w:val="WW8Num30z0"/>
    <w:rsid w:val="000C55B4"/>
    <w:rPr>
      <w:b/>
    </w:rPr>
  </w:style>
  <w:style w:type="character" w:customStyle="1" w:styleId="WW8Num30z1">
    <w:name w:val="WW8Num30z1"/>
    <w:rsid w:val="000C55B4"/>
    <w:rPr>
      <w:rFonts w:ascii="Courier New" w:hAnsi="Courier New"/>
    </w:rPr>
  </w:style>
  <w:style w:type="character" w:customStyle="1" w:styleId="WW8Num30z2">
    <w:name w:val="WW8Num30z2"/>
    <w:rsid w:val="000C55B4"/>
    <w:rPr>
      <w:rFonts w:ascii="Wingdings" w:hAnsi="Wingdings"/>
    </w:rPr>
  </w:style>
  <w:style w:type="character" w:customStyle="1" w:styleId="WW8Num34z0">
    <w:name w:val="WW8Num34z0"/>
    <w:rsid w:val="000C55B4"/>
    <w:rPr>
      <w:rFonts w:ascii="Symbol" w:hAnsi="Symbol"/>
    </w:rPr>
  </w:style>
  <w:style w:type="character" w:customStyle="1" w:styleId="WW8Num34z1">
    <w:name w:val="WW8Num34z1"/>
    <w:rsid w:val="000C55B4"/>
    <w:rPr>
      <w:rFonts w:ascii="Courier New" w:hAnsi="Courier New"/>
    </w:rPr>
  </w:style>
  <w:style w:type="character" w:customStyle="1" w:styleId="WW8Num34z2">
    <w:name w:val="WW8Num34z2"/>
    <w:rsid w:val="000C55B4"/>
    <w:rPr>
      <w:rFonts w:ascii="Wingdings" w:hAnsi="Wingdings"/>
    </w:rPr>
  </w:style>
  <w:style w:type="character" w:customStyle="1" w:styleId="WW8Num35z0">
    <w:name w:val="WW8Num35z0"/>
    <w:rsid w:val="000C55B4"/>
    <w:rPr>
      <w:b/>
    </w:rPr>
  </w:style>
  <w:style w:type="character" w:customStyle="1" w:styleId="WW8Num36z0">
    <w:name w:val="WW8Num36z0"/>
    <w:rsid w:val="000C55B4"/>
    <w:rPr>
      <w:rFonts w:ascii="Times New Roman" w:hAnsi="Times New Roman"/>
    </w:rPr>
  </w:style>
  <w:style w:type="character" w:customStyle="1" w:styleId="WW8Num38z0">
    <w:name w:val="WW8Num38z0"/>
    <w:rsid w:val="000C55B4"/>
    <w:rPr>
      <w:rFonts w:ascii="Times New Roman" w:hAnsi="Times New Roman"/>
    </w:rPr>
  </w:style>
  <w:style w:type="character" w:customStyle="1" w:styleId="WW8Num42z0">
    <w:name w:val="WW8Num42z0"/>
    <w:rsid w:val="000C55B4"/>
    <w:rPr>
      <w:rFonts w:ascii="Symbol" w:hAnsi="Symbol"/>
    </w:rPr>
  </w:style>
  <w:style w:type="character" w:customStyle="1" w:styleId="WW8Num42z1">
    <w:name w:val="WW8Num42z1"/>
    <w:rsid w:val="000C55B4"/>
    <w:rPr>
      <w:rFonts w:ascii="Courier New" w:hAnsi="Courier New"/>
    </w:rPr>
  </w:style>
  <w:style w:type="character" w:customStyle="1" w:styleId="WW8Num42z2">
    <w:name w:val="WW8Num42z2"/>
    <w:rsid w:val="000C55B4"/>
    <w:rPr>
      <w:rFonts w:ascii="Wingdings" w:hAnsi="Wingdings"/>
    </w:rPr>
  </w:style>
  <w:style w:type="character" w:customStyle="1" w:styleId="WW8Num44z0">
    <w:name w:val="WW8Num44z0"/>
    <w:rsid w:val="000C55B4"/>
    <w:rPr>
      <w:b/>
    </w:rPr>
  </w:style>
  <w:style w:type="character" w:customStyle="1" w:styleId="WW8Num45z0">
    <w:name w:val="WW8Num45z0"/>
    <w:rsid w:val="000C55B4"/>
    <w:rPr>
      <w:rFonts w:ascii="Times New Roman" w:hAnsi="Times New Roman"/>
      <w:b/>
      <w:sz w:val="18"/>
    </w:rPr>
  </w:style>
  <w:style w:type="character" w:customStyle="1" w:styleId="WW8Num46z0">
    <w:name w:val="WW8Num46z0"/>
    <w:rsid w:val="000C55B4"/>
    <w:rPr>
      <w:rFonts w:ascii="Times New Roman" w:hAnsi="Times New Roman"/>
      <w:sz w:val="24"/>
    </w:rPr>
  </w:style>
  <w:style w:type="character" w:customStyle="1" w:styleId="WW8Num47z0">
    <w:name w:val="WW8Num47z0"/>
    <w:rsid w:val="000C55B4"/>
    <w:rPr>
      <w:rFonts w:ascii="Times New Roman" w:hAnsi="Times New Roman"/>
    </w:rPr>
  </w:style>
  <w:style w:type="character" w:customStyle="1" w:styleId="WW8Num47z1">
    <w:name w:val="WW8Num47z1"/>
    <w:rsid w:val="000C55B4"/>
    <w:rPr>
      <w:rFonts w:ascii="Courier New" w:hAnsi="Courier New"/>
    </w:rPr>
  </w:style>
  <w:style w:type="character" w:customStyle="1" w:styleId="WW8Num47z2">
    <w:name w:val="WW8Num47z2"/>
    <w:rsid w:val="000C55B4"/>
    <w:rPr>
      <w:rFonts w:ascii="Wingdings" w:hAnsi="Wingdings"/>
    </w:rPr>
  </w:style>
  <w:style w:type="character" w:customStyle="1" w:styleId="WW8Num47z3">
    <w:name w:val="WW8Num47z3"/>
    <w:rsid w:val="000C55B4"/>
    <w:rPr>
      <w:rFonts w:ascii="Symbol" w:hAnsi="Symbol"/>
    </w:rPr>
  </w:style>
  <w:style w:type="character" w:customStyle="1" w:styleId="WW8Num49z0">
    <w:name w:val="WW8Num49z0"/>
    <w:rsid w:val="000C55B4"/>
    <w:rPr>
      <w:rFonts w:ascii="Times New Roman" w:hAnsi="Times New Roman"/>
      <w:b/>
    </w:rPr>
  </w:style>
  <w:style w:type="character" w:customStyle="1" w:styleId="WW8Num50z0">
    <w:name w:val="WW8Num50z0"/>
    <w:rsid w:val="000C55B4"/>
    <w:rPr>
      <w:rFonts w:ascii="Times New Roman" w:hAnsi="Times New Roman"/>
    </w:rPr>
  </w:style>
  <w:style w:type="character" w:customStyle="1" w:styleId="WW8Num51z0">
    <w:name w:val="WW8Num51z0"/>
    <w:rsid w:val="000C55B4"/>
    <w:rPr>
      <w:b/>
    </w:rPr>
  </w:style>
  <w:style w:type="character" w:customStyle="1" w:styleId="WW8Num52z0">
    <w:name w:val="WW8Num52z0"/>
    <w:rsid w:val="000C55B4"/>
    <w:rPr>
      <w:rFonts w:ascii="Verdana" w:hAnsi="Verdana"/>
      <w:b/>
    </w:rPr>
  </w:style>
  <w:style w:type="character" w:customStyle="1" w:styleId="WW8Num55z0">
    <w:name w:val="WW8Num55z0"/>
    <w:rsid w:val="000C55B4"/>
    <w:rPr>
      <w:rFonts w:ascii="Times New Roman" w:hAnsi="Times New Roman"/>
      <w:b/>
      <w:color w:val="FFFFFF"/>
    </w:rPr>
  </w:style>
  <w:style w:type="character" w:customStyle="1" w:styleId="WW8Num55z1">
    <w:name w:val="WW8Num55z1"/>
    <w:rsid w:val="000C55B4"/>
    <w:rPr>
      <w:rFonts w:ascii="Times New Roman" w:hAnsi="Times New Roman"/>
      <w:b/>
      <w:color w:val="auto"/>
      <w:sz w:val="24"/>
    </w:rPr>
  </w:style>
  <w:style w:type="character" w:customStyle="1" w:styleId="WW8Num55z2">
    <w:name w:val="WW8Num55z2"/>
    <w:rsid w:val="000C55B4"/>
    <w:rPr>
      <w:rFonts w:ascii="Times New Roman" w:hAnsi="Times New Roman"/>
      <w:b/>
    </w:rPr>
  </w:style>
  <w:style w:type="character" w:customStyle="1" w:styleId="WW8Num55z4">
    <w:name w:val="WW8Num55z4"/>
    <w:rsid w:val="000C55B4"/>
    <w:rPr>
      <w:rFonts w:ascii="Times New Roman" w:hAnsi="Times New Roman"/>
    </w:rPr>
  </w:style>
  <w:style w:type="character" w:customStyle="1" w:styleId="WW-Fontepargpadro">
    <w:name w:val="WW-Fonte parág. padrão"/>
    <w:rsid w:val="000C55B4"/>
  </w:style>
  <w:style w:type="character" w:customStyle="1" w:styleId="WW8Num3z1">
    <w:name w:val="WW8Num3z1"/>
    <w:rsid w:val="000C55B4"/>
    <w:rPr>
      <w:rFonts w:ascii="Palatino Linotype" w:hAnsi="Palatino Linotype"/>
      <w:color w:val="auto"/>
      <w:position w:val="0"/>
      <w:sz w:val="20"/>
      <w:vertAlign w:val="baseline"/>
    </w:rPr>
  </w:style>
  <w:style w:type="character" w:customStyle="1" w:styleId="WW8Num3z2">
    <w:name w:val="WW8Num3z2"/>
    <w:rsid w:val="000C55B4"/>
    <w:rPr>
      <w:rFonts w:ascii="Palatino Linotype" w:hAnsi="Palatino Linotype"/>
      <w:color w:val="auto"/>
      <w:sz w:val="20"/>
    </w:rPr>
  </w:style>
  <w:style w:type="character" w:customStyle="1" w:styleId="WW8Num3z3">
    <w:name w:val="WW8Num3z3"/>
    <w:rsid w:val="000C55B4"/>
    <w:rPr>
      <w:rFonts w:ascii="Courier New" w:hAnsi="Courier New"/>
    </w:rPr>
  </w:style>
  <w:style w:type="character" w:customStyle="1" w:styleId="WW8Num3z4">
    <w:name w:val="WW8Num3z4"/>
    <w:rsid w:val="000C55B4"/>
    <w:rPr>
      <w:rFonts w:ascii="Arial" w:hAnsi="Arial"/>
      <w:position w:val="0"/>
      <w:sz w:val="24"/>
      <w:u w:val="none"/>
      <w:vertAlign w:val="baseline"/>
    </w:rPr>
  </w:style>
  <w:style w:type="character" w:customStyle="1" w:styleId="Esp-TextoCharChar">
    <w:name w:val="Esp - Texto Char Char"/>
    <w:rsid w:val="000C55B4"/>
    <w:rPr>
      <w:rFonts w:ascii="Palatino Linotype" w:hAnsi="Palatino Linotype"/>
      <w:lang w:val="pt-BR" w:eastAsia="ar-SA" w:bidi="ar-SA"/>
    </w:rPr>
  </w:style>
  <w:style w:type="character" w:customStyle="1" w:styleId="EspSubTitulo1CharChar">
    <w:name w:val="Esp SubTitulo 1 Char Char"/>
    <w:rsid w:val="000C55B4"/>
    <w:rPr>
      <w:rFonts w:ascii="Palatino Linotype" w:hAnsi="Palatino Linotype"/>
      <w:sz w:val="22"/>
      <w:lang w:val="pt-BR" w:eastAsia="ar-SA" w:bidi="ar-SA"/>
    </w:rPr>
  </w:style>
  <w:style w:type="character" w:customStyle="1" w:styleId="EspSubTitulo2Char">
    <w:name w:val="Esp Sub Titulo 2 Char"/>
    <w:rsid w:val="000C55B4"/>
    <w:rPr>
      <w:rFonts w:ascii="Palatino Linotype" w:hAnsi="Palatino Linotype" w:cs="Times New Roman"/>
      <w:sz w:val="22"/>
      <w:lang w:val="pt-BR" w:eastAsia="ar-SA" w:bidi="ar-SA"/>
    </w:rPr>
  </w:style>
  <w:style w:type="character" w:customStyle="1" w:styleId="SP-TituloChar">
    <w:name w:val="SP - Titulo Char"/>
    <w:rsid w:val="000C55B4"/>
    <w:rPr>
      <w:sz w:val="22"/>
      <w:lang w:val="pt-BR" w:eastAsia="ar-SA" w:bidi="ar-SA"/>
    </w:rPr>
  </w:style>
  <w:style w:type="character" w:customStyle="1" w:styleId="SPTextoCarattere">
    <w:name w:val="SP Texto Carattere"/>
    <w:rsid w:val="000C55B4"/>
    <w:rPr>
      <w:rFonts w:ascii="Swis721 BT" w:hAnsi="Swis721 BT"/>
      <w:sz w:val="22"/>
      <w:lang w:val="pt-BR" w:eastAsia="ar-SA" w:bidi="ar-SA"/>
    </w:rPr>
  </w:style>
  <w:style w:type="character" w:customStyle="1" w:styleId="TitleChar">
    <w:name w:val="Title Char"/>
    <w:locked/>
    <w:rsid w:val="000C55B4"/>
    <w:rPr>
      <w:rFonts w:ascii="Cambria" w:hAnsi="Cambria" w:cs="Times New Roman"/>
      <w:b/>
      <w:bCs/>
      <w:kern w:val="28"/>
      <w:sz w:val="32"/>
      <w:szCs w:val="32"/>
      <w:lang w:val="x-none" w:eastAsia="ar-SA" w:bidi="ar-SA"/>
    </w:rPr>
  </w:style>
  <w:style w:type="character" w:customStyle="1" w:styleId="BodyTextChar">
    <w:name w:val="Body Text Char"/>
    <w:aliases w:val="body text Char"/>
    <w:semiHidden/>
    <w:locked/>
    <w:rsid w:val="000C55B4"/>
    <w:rPr>
      <w:rFonts w:cs="Times New Roman"/>
      <w:lang w:val="x-none" w:eastAsia="ar-SA" w:bidi="ar-SA"/>
    </w:rPr>
  </w:style>
  <w:style w:type="paragraph" w:styleId="Legenda">
    <w:name w:val="caption"/>
    <w:basedOn w:val="Normal"/>
    <w:qFormat/>
    <w:locked/>
    <w:rsid w:val="000C55B4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0C55B4"/>
    <w:pPr>
      <w:keepNext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HeaderChar">
    <w:name w:val="Header Char"/>
    <w:semiHidden/>
    <w:locked/>
    <w:rsid w:val="000C55B4"/>
    <w:rPr>
      <w:rFonts w:cs="Times New Roman"/>
      <w:lang w:val="x-none" w:eastAsia="ar-SA" w:bidi="ar-SA"/>
    </w:rPr>
  </w:style>
  <w:style w:type="character" w:customStyle="1" w:styleId="FooterChar">
    <w:name w:val="Footer Char"/>
    <w:semiHidden/>
    <w:locked/>
    <w:rsid w:val="000C55B4"/>
    <w:rPr>
      <w:rFonts w:cs="Times New Roman"/>
      <w:lang w:val="x-none" w:eastAsia="ar-SA" w:bidi="ar-SA"/>
    </w:rPr>
  </w:style>
  <w:style w:type="character" w:customStyle="1" w:styleId="SubtitleChar">
    <w:name w:val="Subtitle Char"/>
    <w:locked/>
    <w:rsid w:val="000C55B4"/>
    <w:rPr>
      <w:rFonts w:cs="Times New Roman"/>
      <w:b/>
      <w:i/>
      <w:iCs/>
      <w:sz w:val="28"/>
      <w:szCs w:val="28"/>
      <w:lang w:val="x-none" w:eastAsia="ar-SA" w:bidi="ar-SA"/>
    </w:rPr>
  </w:style>
  <w:style w:type="character" w:customStyle="1" w:styleId="BodyTextIndentChar">
    <w:name w:val="Body Text Indent Char"/>
    <w:semiHidden/>
    <w:locked/>
    <w:rsid w:val="000C55B4"/>
    <w:rPr>
      <w:rFonts w:cs="Times New Roman"/>
      <w:sz w:val="24"/>
      <w:lang w:val="x-none" w:eastAsia="ar-SA" w:bidi="ar-SA"/>
    </w:rPr>
  </w:style>
  <w:style w:type="paragraph" w:styleId="TextosemFormatao">
    <w:name w:val="Plain Text"/>
    <w:basedOn w:val="Normal"/>
    <w:link w:val="TextosemFormataoChar"/>
    <w:semiHidden/>
    <w:rsid w:val="000C55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0C55B4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lainTextChar">
    <w:name w:val="Plain Text Char"/>
    <w:semiHidden/>
    <w:locked/>
    <w:rsid w:val="000C55B4"/>
    <w:rPr>
      <w:rFonts w:ascii="Courier New" w:hAnsi="Courier New" w:cs="Courier New"/>
      <w:lang w:val="x-none" w:eastAsia="ar-SA" w:bidi="ar-SA"/>
    </w:rPr>
  </w:style>
  <w:style w:type="paragraph" w:customStyle="1" w:styleId="TABELA">
    <w:name w:val="TABELA"/>
    <w:basedOn w:val="Legenda1"/>
    <w:next w:val="Normal"/>
    <w:rsid w:val="000C55B4"/>
    <w:pPr>
      <w:suppressLineNumbers w:val="0"/>
      <w:tabs>
        <w:tab w:val="num" w:pos="0"/>
      </w:tabs>
      <w:suppressAutoHyphens w:val="0"/>
      <w:spacing w:before="0" w:after="0"/>
      <w:ind w:left="502" w:hanging="360"/>
      <w:jc w:val="center"/>
    </w:pPr>
    <w:rPr>
      <w:rFonts w:ascii="Arial" w:hAnsi="Arial" w:cs="Times New Roman"/>
      <w:b/>
      <w:i w:val="0"/>
      <w:iCs w:val="0"/>
      <w:kern w:val="0"/>
      <w:sz w:val="20"/>
      <w:szCs w:val="20"/>
    </w:rPr>
  </w:style>
  <w:style w:type="paragraph" w:customStyle="1" w:styleId="Ana1objetivo">
    <w:name w:val="Ana 1 objetivo"/>
    <w:basedOn w:val="Ttulo1"/>
    <w:rsid w:val="000C55B4"/>
    <w:pPr>
      <w:keepLines/>
      <w:widowControl w:val="0"/>
      <w:tabs>
        <w:tab w:val="left" w:pos="284"/>
      </w:tabs>
      <w:spacing w:before="100" w:after="100"/>
      <w:jc w:val="both"/>
    </w:pPr>
    <w:rPr>
      <w:b w:val="0"/>
      <w:bCs w:val="0"/>
      <w:color w:val="000000"/>
      <w:kern w:val="0"/>
      <w:sz w:val="24"/>
      <w:szCs w:val="24"/>
      <w:lang w:eastAsia="ar-SA"/>
    </w:rPr>
  </w:style>
  <w:style w:type="paragraph" w:customStyle="1" w:styleId="Esp-TextoChar">
    <w:name w:val="Esp - Texto Char"/>
    <w:basedOn w:val="Normal"/>
    <w:rsid w:val="000C55B4"/>
    <w:pPr>
      <w:spacing w:before="200" w:line="240" w:lineRule="auto"/>
      <w:jc w:val="both"/>
    </w:pPr>
    <w:rPr>
      <w:rFonts w:ascii="Palatino Linotype" w:eastAsia="Times New Roman" w:hAnsi="Palatino Linotype"/>
      <w:sz w:val="20"/>
      <w:szCs w:val="20"/>
      <w:lang w:eastAsia="ar-SA"/>
    </w:rPr>
  </w:style>
  <w:style w:type="paragraph" w:customStyle="1" w:styleId="EspSubTitulo1Char">
    <w:name w:val="Esp SubTitulo 1 Char"/>
    <w:basedOn w:val="Esp-TextoChar"/>
    <w:rsid w:val="000C55B4"/>
    <w:pPr>
      <w:spacing w:before="360"/>
    </w:pPr>
    <w:rPr>
      <w:sz w:val="22"/>
    </w:rPr>
  </w:style>
  <w:style w:type="paragraph" w:customStyle="1" w:styleId="EspTitulo">
    <w:name w:val="Esp Titulo"/>
    <w:basedOn w:val="Esp-TextoChar"/>
    <w:rsid w:val="000C55B4"/>
    <w:pPr>
      <w:spacing w:before="120" w:after="120"/>
      <w:jc w:val="right"/>
    </w:pPr>
    <w:rPr>
      <w:b/>
      <w:caps/>
    </w:rPr>
  </w:style>
  <w:style w:type="paragraph" w:customStyle="1" w:styleId="EspSubTitulo2">
    <w:name w:val="Esp Sub Titulo 2"/>
    <w:basedOn w:val="EspSubTitulo1Char"/>
    <w:rsid w:val="000C55B4"/>
    <w:pPr>
      <w:spacing w:before="240" w:after="60"/>
    </w:pPr>
    <w:rPr>
      <w:sz w:val="20"/>
    </w:rPr>
  </w:style>
  <w:style w:type="paragraph" w:customStyle="1" w:styleId="esp-descrio">
    <w:name w:val="esp - descrição"/>
    <w:basedOn w:val="Esp-TextoChar"/>
    <w:rsid w:val="000C55B4"/>
    <w:pPr>
      <w:tabs>
        <w:tab w:val="left" w:pos="720"/>
      </w:tabs>
      <w:ind w:left="360"/>
    </w:pPr>
  </w:style>
  <w:style w:type="paragraph" w:customStyle="1" w:styleId="SP-Titulo">
    <w:name w:val="SP - Titulo"/>
    <w:basedOn w:val="Normal"/>
    <w:rsid w:val="000C55B4"/>
    <w:pPr>
      <w:spacing w:before="200" w:after="160" w:line="240" w:lineRule="auto"/>
    </w:pPr>
    <w:rPr>
      <w:rFonts w:ascii="Times New Roman" w:eastAsia="Times New Roman" w:hAnsi="Times New Roman"/>
      <w:sz w:val="24"/>
      <w:lang w:eastAsia="ar-SA"/>
    </w:rPr>
  </w:style>
  <w:style w:type="paragraph" w:customStyle="1" w:styleId="SPTexto">
    <w:name w:val="SP Texto"/>
    <w:basedOn w:val="Normal"/>
    <w:rsid w:val="000C55B4"/>
    <w:pPr>
      <w:spacing w:before="40" w:after="40" w:line="240" w:lineRule="auto"/>
    </w:pPr>
    <w:rPr>
      <w:rFonts w:ascii="Swis721 BT" w:eastAsia="Times New Roman" w:hAnsi="Swis721 BT"/>
      <w:lang w:eastAsia="ar-SA"/>
    </w:rPr>
  </w:style>
  <w:style w:type="paragraph" w:customStyle="1" w:styleId="SPTextoChar">
    <w:name w:val="SP Texto Char"/>
    <w:basedOn w:val="Normal"/>
    <w:rsid w:val="000C55B4"/>
    <w:pPr>
      <w:spacing w:before="40" w:after="40" w:line="240" w:lineRule="auto"/>
    </w:pPr>
    <w:rPr>
      <w:rFonts w:ascii="Arial" w:eastAsia="Times New Roman" w:hAnsi="Arial"/>
      <w:color w:val="000000"/>
      <w:lang w:eastAsia="ar-SA"/>
    </w:rPr>
  </w:style>
  <w:style w:type="paragraph" w:customStyle="1" w:styleId="Especificao">
    <w:name w:val="Especificação"/>
    <w:basedOn w:val="Normal"/>
    <w:rsid w:val="000C55B4"/>
    <w:pPr>
      <w:spacing w:before="200" w:line="240" w:lineRule="auto"/>
      <w:jc w:val="both"/>
    </w:pPr>
    <w:rPr>
      <w:rFonts w:ascii="Palatino Linotype" w:eastAsia="Times New Roman" w:hAnsi="Palatino Linotype"/>
      <w:sz w:val="20"/>
      <w:szCs w:val="20"/>
      <w:lang w:eastAsia="ar-SA"/>
    </w:rPr>
  </w:style>
  <w:style w:type="paragraph" w:customStyle="1" w:styleId="WW-Corpodetexto31">
    <w:name w:val="WW-Corpo de texto 31"/>
    <w:basedOn w:val="Normal"/>
    <w:rsid w:val="000C55B4"/>
    <w:pPr>
      <w:autoSpaceDE w:val="0"/>
      <w:spacing w:after="0" w:line="232" w:lineRule="exact"/>
      <w:jc w:val="both"/>
    </w:pPr>
    <w:rPr>
      <w:rFonts w:ascii="Times New Roman" w:eastAsia="Times New Roman" w:hAnsi="Times New Roman"/>
      <w:sz w:val="20"/>
      <w:szCs w:val="20"/>
      <w:lang w:val="pt-PT" w:eastAsia="ar-SA"/>
    </w:rPr>
  </w:style>
  <w:style w:type="paragraph" w:customStyle="1" w:styleId="WW-Corpodetexto21">
    <w:name w:val="WW-Corpo de texto 21"/>
    <w:basedOn w:val="Normal"/>
    <w:rsid w:val="000C55B4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070170">
    <w:name w:val="_A070170"/>
    <w:rsid w:val="000C55B4"/>
    <w:pPr>
      <w:widowControl w:val="0"/>
      <w:suppressAutoHyphens/>
      <w:autoSpaceDE w:val="0"/>
      <w:ind w:right="576" w:firstLine="864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NCNormalCentralizado">
    <w:name w:val="NC Normal Centralizado"/>
    <w:rsid w:val="000C55B4"/>
    <w:pPr>
      <w:widowControl w:val="0"/>
      <w:suppressAutoHyphens/>
      <w:autoSpaceDE w:val="0"/>
      <w:jc w:val="center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NUNumerarPargrafos">
    <w:name w:val="NU Numerar Parágrafos"/>
    <w:rsid w:val="000C55B4"/>
    <w:pPr>
      <w:widowControl w:val="0"/>
      <w:suppressAutoHyphens/>
      <w:autoSpaceDE w:val="0"/>
      <w:jc w:val="both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WW-Textosimples">
    <w:name w:val="WW-Texto simples"/>
    <w:basedOn w:val="Normal"/>
    <w:rsid w:val="000C55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tedodoquadro">
    <w:name w:val="Conteúdo do quadro"/>
    <w:basedOn w:val="Corpodetexto"/>
    <w:rsid w:val="000C55B4"/>
    <w:rPr>
      <w:rFonts w:ascii="Times New Roman" w:hAnsi="Times New Roman" w:cs="Times New Roman"/>
      <w:bCs w:val="0"/>
      <w:szCs w:val="20"/>
      <w:lang w:eastAsia="ar-SA"/>
    </w:rPr>
  </w:style>
  <w:style w:type="character" w:customStyle="1" w:styleId="BodyText2Char">
    <w:name w:val="Body Text 2 Char"/>
    <w:semiHidden/>
    <w:locked/>
    <w:rsid w:val="000C55B4"/>
    <w:rPr>
      <w:rFonts w:cs="Times New Roman"/>
      <w:color w:val="800000"/>
      <w:sz w:val="22"/>
      <w:szCs w:val="22"/>
      <w:lang w:val="x-none" w:eastAsia="ar-SA" w:bidi="ar-SA"/>
    </w:rPr>
  </w:style>
  <w:style w:type="paragraph" w:customStyle="1" w:styleId="NDNormalDireita">
    <w:name w:val="ND Normal à Direita"/>
    <w:rsid w:val="000C55B4"/>
    <w:pPr>
      <w:widowControl w:val="0"/>
      <w:suppressAutoHyphens/>
      <w:autoSpaceDE w:val="0"/>
      <w:jc w:val="right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PADRAO">
    <w:name w:val="PADRAO"/>
    <w:basedOn w:val="Normal"/>
    <w:rsid w:val="000C55B4"/>
    <w:pPr>
      <w:spacing w:after="0" w:line="240" w:lineRule="auto"/>
      <w:jc w:val="both"/>
    </w:pPr>
    <w:rPr>
      <w:rFonts w:ascii="Tms Rmn" w:eastAsia="Times New Roman" w:hAnsi="Tms Rmn"/>
      <w:sz w:val="20"/>
      <w:szCs w:val="20"/>
      <w:lang w:eastAsia="ar-SA"/>
    </w:rPr>
  </w:style>
  <w:style w:type="character" w:customStyle="1" w:styleId="BodyText3Char">
    <w:name w:val="Body Text 3 Char"/>
    <w:semiHidden/>
    <w:locked/>
    <w:rsid w:val="000C55B4"/>
    <w:rPr>
      <w:rFonts w:cs="Times New Roman"/>
      <w:b/>
      <w:color w:val="800000"/>
      <w:lang w:val="x-none" w:eastAsia="ar-SA" w:bidi="ar-SA"/>
    </w:rPr>
  </w:style>
  <w:style w:type="paragraph" w:customStyle="1" w:styleId="A161175">
    <w:name w:val="_A161175ÿ"/>
    <w:basedOn w:val="Normal"/>
    <w:rsid w:val="000C55B4"/>
    <w:pPr>
      <w:tabs>
        <w:tab w:val="left" w:pos="-698"/>
        <w:tab w:val="left" w:pos="0"/>
      </w:tabs>
      <w:spacing w:after="0" w:line="240" w:lineRule="auto"/>
      <w:ind w:left="867" w:right="46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tedodaTabela0">
    <w:name w:val="Conteúdo da Tabela"/>
    <w:basedOn w:val="Corpodetexto"/>
    <w:rsid w:val="000C55B4"/>
    <w:pPr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</w:pPr>
    <w:rPr>
      <w:rFonts w:ascii="Times New Roman" w:hAnsi="Times New Roman" w:cs="Times New Roman"/>
      <w:bCs w:val="0"/>
      <w:szCs w:val="20"/>
      <w:lang w:eastAsia="ar-SA"/>
    </w:rPr>
  </w:style>
  <w:style w:type="paragraph" w:styleId="Commarcadores5">
    <w:name w:val="List Bullet 5"/>
    <w:basedOn w:val="Normal"/>
    <w:semiHidden/>
    <w:rsid w:val="000C55B4"/>
    <w:pPr>
      <w:tabs>
        <w:tab w:val="left" w:pos="1560"/>
      </w:tabs>
      <w:spacing w:after="0" w:line="240" w:lineRule="auto"/>
      <w:ind w:left="2694" w:hanging="219"/>
    </w:pPr>
    <w:rPr>
      <w:rFonts w:ascii="Times New Roman" w:eastAsia="Times New Roman" w:hAnsi="Times New Roman"/>
      <w:b/>
      <w:sz w:val="20"/>
      <w:szCs w:val="20"/>
      <w:lang w:val="en-US" w:eastAsia="ar-SA"/>
    </w:rPr>
  </w:style>
  <w:style w:type="character" w:customStyle="1" w:styleId="BodyTextIndent2Char">
    <w:name w:val="Body Text Indent 2 Char"/>
    <w:semiHidden/>
    <w:locked/>
    <w:rsid w:val="000C55B4"/>
    <w:rPr>
      <w:rFonts w:ascii="Arial" w:hAnsi="Arial" w:cs="Arial"/>
      <w:sz w:val="18"/>
      <w:szCs w:val="18"/>
      <w:lang w:val="x-none" w:eastAsia="ar-SA" w:bidi="ar-SA"/>
    </w:rPr>
  </w:style>
  <w:style w:type="paragraph" w:styleId="Recuodecorpodetexto3">
    <w:name w:val="Body Text Indent 3"/>
    <w:basedOn w:val="Normal"/>
    <w:link w:val="Recuodecorpodetexto3Char"/>
    <w:semiHidden/>
    <w:rsid w:val="000C55B4"/>
    <w:pPr>
      <w:suppressAutoHyphens/>
      <w:spacing w:after="0" w:line="240" w:lineRule="auto"/>
      <w:ind w:left="80"/>
      <w:jc w:val="both"/>
    </w:pPr>
    <w:rPr>
      <w:rFonts w:ascii="Times New Roman" w:eastAsia="Times New Roman" w:hAnsi="Times New Roman"/>
      <w:szCs w:val="18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0C55B4"/>
    <w:rPr>
      <w:rFonts w:ascii="Times New Roman" w:eastAsia="Times New Roman" w:hAnsi="Times New Roman"/>
      <w:szCs w:val="18"/>
      <w:lang w:eastAsia="ar-SA"/>
    </w:rPr>
  </w:style>
  <w:style w:type="character" w:customStyle="1" w:styleId="BodyTextIndent3Char">
    <w:name w:val="Body Text Indent 3 Char"/>
    <w:semiHidden/>
    <w:locked/>
    <w:rsid w:val="000C55B4"/>
    <w:rPr>
      <w:rFonts w:cs="Times New Roman"/>
      <w:sz w:val="18"/>
      <w:szCs w:val="18"/>
      <w:lang w:val="x-none" w:eastAsia="ar-SA" w:bidi="ar-SA"/>
    </w:rPr>
  </w:style>
  <w:style w:type="paragraph" w:customStyle="1" w:styleId="A303070">
    <w:name w:val="_A303070"/>
    <w:rsid w:val="000C55B4"/>
    <w:pPr>
      <w:widowControl w:val="0"/>
      <w:suppressAutoHyphens/>
      <w:autoSpaceDE w:val="0"/>
      <w:ind w:left="4176" w:right="576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171070">
    <w:name w:val="_A171070"/>
    <w:rsid w:val="000C55B4"/>
    <w:pPr>
      <w:widowControl w:val="0"/>
      <w:suppressAutoHyphens/>
      <w:autoSpaceDE w:val="0"/>
      <w:ind w:left="1296" w:firstLine="1008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tyle151">
    <w:name w:val="style151"/>
    <w:rsid w:val="000C55B4"/>
    <w:rPr>
      <w:color w:val="000000"/>
    </w:rPr>
  </w:style>
  <w:style w:type="character" w:customStyle="1" w:styleId="CommentTextChar">
    <w:name w:val="Comment Text Char"/>
    <w:semiHidden/>
    <w:locked/>
    <w:rsid w:val="000C55B4"/>
    <w:rPr>
      <w:rFonts w:cs="Times New Roman"/>
    </w:rPr>
  </w:style>
  <w:style w:type="paragraph" w:customStyle="1" w:styleId="Textodebalo1">
    <w:name w:val="Texto de balão1"/>
    <w:basedOn w:val="Normal"/>
    <w:semiHidden/>
    <w:rsid w:val="000C55B4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BalloonTextChar">
    <w:name w:val="Balloon Text Char"/>
    <w:semiHidden/>
    <w:locked/>
    <w:rsid w:val="000C55B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0C55B4"/>
    <w:rPr>
      <w:rFonts w:cs="Times New Roman"/>
    </w:rPr>
  </w:style>
  <w:style w:type="paragraph" w:customStyle="1" w:styleId="arial">
    <w:name w:val="arial"/>
    <w:basedOn w:val="Normal"/>
    <w:rsid w:val="000C55B4"/>
    <w:pPr>
      <w:spacing w:after="0" w:line="240" w:lineRule="auto"/>
      <w:jc w:val="both"/>
    </w:pPr>
    <w:rPr>
      <w:rFonts w:ascii="Times New Roman" w:eastAsia="Times New Roman" w:hAnsi="Times New Roman"/>
      <w:lang w:eastAsia="ar-SA"/>
    </w:rPr>
  </w:style>
  <w:style w:type="paragraph" w:styleId="Textoembloco">
    <w:name w:val="Block Text"/>
    <w:basedOn w:val="Normal"/>
    <w:semiHidden/>
    <w:rsid w:val="000C55B4"/>
    <w:pPr>
      <w:tabs>
        <w:tab w:val="left" w:pos="661"/>
      </w:tabs>
      <w:spacing w:after="0" w:line="240" w:lineRule="auto"/>
      <w:ind w:left="17" w:right="-1701"/>
      <w:jc w:val="both"/>
    </w:pPr>
    <w:rPr>
      <w:rFonts w:ascii="Times New Roman" w:eastAsia="Times New Roman" w:hAnsi="Times New Roman"/>
      <w:b/>
      <w:bCs/>
      <w:color w:val="FF00FF"/>
      <w:lang w:eastAsia="ar-SA"/>
    </w:rPr>
  </w:style>
  <w:style w:type="paragraph" w:customStyle="1" w:styleId="timesnewroman">
    <w:name w:val="times new roman"/>
    <w:basedOn w:val="Normal"/>
    <w:rsid w:val="000C55B4"/>
    <w:pPr>
      <w:spacing w:after="0" w:line="200" w:lineRule="atLeast"/>
      <w:jc w:val="both"/>
    </w:pPr>
    <w:rPr>
      <w:rFonts w:ascii="Times New Roman" w:eastAsia="Times New Roman" w:hAnsi="Times New Roman"/>
      <w:b/>
      <w:bCs/>
      <w:lang w:eastAsia="ar-SA"/>
    </w:rPr>
  </w:style>
  <w:style w:type="paragraph" w:customStyle="1" w:styleId="PargrafodaLista1">
    <w:name w:val="Parágrafo da Lista1"/>
    <w:basedOn w:val="Normal"/>
    <w:qFormat/>
    <w:rsid w:val="00D00F61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538E5-A53A-4B73-9F0C-6A53B49E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1870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Érico Kretzer Júnior</dc:creator>
  <cp:lastModifiedBy>Érico Kretzer Júnior</cp:lastModifiedBy>
  <cp:revision>22</cp:revision>
  <cp:lastPrinted>2016-11-10T19:15:00Z</cp:lastPrinted>
  <dcterms:created xsi:type="dcterms:W3CDTF">2016-10-17T20:48:00Z</dcterms:created>
  <dcterms:modified xsi:type="dcterms:W3CDTF">2016-12-08T17:09:00Z</dcterms:modified>
</cp:coreProperties>
</file>